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55F" w:rsidRDefault="00B2755F" w:rsidP="00B2755F">
      <w:pPr>
        <w:shd w:val="clear" w:color="auto" w:fill="BFBFBF" w:themeFill="background1" w:themeFillShade="BF"/>
        <w:spacing w:line="180" w:lineRule="auto"/>
        <w:jc w:val="center"/>
        <w:rPr>
          <w:rFonts w:ascii="Arial" w:hAnsi="Arial" w:cs="Arial"/>
          <w:sz w:val="36"/>
        </w:rPr>
      </w:pPr>
    </w:p>
    <w:p w:rsidR="00B2755F" w:rsidRDefault="00B2755F" w:rsidP="00B2755F">
      <w:pPr>
        <w:shd w:val="clear" w:color="auto" w:fill="BFBFBF" w:themeFill="background1" w:themeFillShade="BF"/>
        <w:spacing w:line="180" w:lineRule="auto"/>
        <w:jc w:val="center"/>
        <w:rPr>
          <w:rFonts w:ascii="Arial" w:hAnsi="Arial"/>
          <w:sz w:val="36"/>
        </w:rPr>
      </w:pPr>
      <w:r w:rsidRPr="00B2755F">
        <w:rPr>
          <w:rFonts w:ascii="Arial" w:hAnsi="Arial" w:cs="Arial"/>
          <w:sz w:val="36"/>
        </w:rPr>
        <w:t>Département des Alpes de Haute Provenc</w:t>
      </w:r>
      <w:r w:rsidRPr="00B2755F">
        <w:rPr>
          <w:rFonts w:ascii="Arial" w:hAnsi="Arial"/>
          <w:sz w:val="36"/>
        </w:rPr>
        <w:t>e</w:t>
      </w:r>
    </w:p>
    <w:p w:rsidR="00B2755F" w:rsidRDefault="00B2755F" w:rsidP="00B2755F">
      <w:pPr>
        <w:shd w:val="clear" w:color="auto" w:fill="BFBFBF" w:themeFill="background1" w:themeFillShade="BF"/>
        <w:spacing w:line="180" w:lineRule="auto"/>
        <w:jc w:val="center"/>
      </w:pPr>
    </w:p>
    <w:p w:rsidR="00B2755F" w:rsidRDefault="00B2755F" w:rsidP="00B2755F"/>
    <w:p w:rsidR="00B2755F" w:rsidRDefault="00B2755F" w:rsidP="00B2755F">
      <w:r>
        <w:rPr>
          <w:noProof/>
          <w:lang w:eastAsia="fr-FR"/>
        </w:rPr>
        <w:drawing>
          <wp:anchor distT="0" distB="0" distL="0" distR="0" simplePos="0" relativeHeight="251659264" behindDoc="0" locked="0" layoutInCell="1" allowOverlap="1" wp14:anchorId="10742784" wp14:editId="531CB317">
            <wp:simplePos x="0" y="0"/>
            <wp:positionH relativeFrom="column">
              <wp:posOffset>-4445</wp:posOffset>
            </wp:positionH>
            <wp:positionV relativeFrom="paragraph">
              <wp:posOffset>0</wp:posOffset>
            </wp:positionV>
            <wp:extent cx="1407600" cy="1533600"/>
            <wp:effectExtent l="0" t="0" r="2540" b="0"/>
            <wp:wrapThrough wrapText="bothSides">
              <wp:wrapPolygon edited="0">
                <wp:start x="0" y="0"/>
                <wp:lineTo x="0" y="21198"/>
                <wp:lineTo x="21347" y="21198"/>
                <wp:lineTo x="21347" y="0"/>
                <wp:lineTo x="0" y="0"/>
              </wp:wrapPolygon>
            </wp:wrapThrough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8" t="-6" r="-8" b="-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7600" cy="1533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755F" w:rsidRPr="00B2755F" w:rsidRDefault="00B2755F" w:rsidP="00B2755F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COMMUNE DE PEIPIN</w:t>
      </w:r>
    </w:p>
    <w:p w:rsidR="00EF3A72" w:rsidRDefault="00EF3A72" w:rsidP="00B2755F"/>
    <w:p w:rsidR="00B2755F" w:rsidRDefault="00B2755F" w:rsidP="00B2755F"/>
    <w:p w:rsidR="00B2755F" w:rsidRDefault="00B2755F" w:rsidP="00B2755F"/>
    <w:p w:rsidR="00B2755F" w:rsidRDefault="00B2755F" w:rsidP="00B2755F"/>
    <w:p w:rsidR="00B2755F" w:rsidRDefault="00B2755F" w:rsidP="00B2755F">
      <w:pPr>
        <w:shd w:val="clear" w:color="auto" w:fill="BFBFBF" w:themeFill="background1" w:themeFillShade="BF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CANTINE SCOLAIRE</w:t>
      </w:r>
    </w:p>
    <w:p w:rsidR="00B2755F" w:rsidRDefault="0051280A" w:rsidP="00B2755F">
      <w:pPr>
        <w:shd w:val="clear" w:color="auto" w:fill="BFBFBF" w:themeFill="background1" w:themeFillShade="BF"/>
        <w:spacing w:after="0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FOURNITURE</w:t>
      </w:r>
      <w:bookmarkStart w:id="0" w:name="_GoBack"/>
      <w:bookmarkEnd w:id="0"/>
      <w:r w:rsidR="00B2755F">
        <w:rPr>
          <w:b/>
          <w:sz w:val="48"/>
          <w:szCs w:val="48"/>
        </w:rPr>
        <w:t xml:space="preserve"> ET LIVRAISON DE </w:t>
      </w:r>
    </w:p>
    <w:p w:rsidR="00B2755F" w:rsidRPr="00B2755F" w:rsidRDefault="00B2755F" w:rsidP="00B2755F">
      <w:pPr>
        <w:shd w:val="clear" w:color="auto" w:fill="BFBFBF" w:themeFill="background1" w:themeFillShade="BF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REPAS EN LIAISON CHAUDE</w:t>
      </w:r>
    </w:p>
    <w:p w:rsidR="00B2755F" w:rsidRDefault="00B2755F" w:rsidP="00B2755F"/>
    <w:p w:rsidR="00B2755F" w:rsidRDefault="00B2755F" w:rsidP="00B2755F"/>
    <w:p w:rsidR="00B2755F" w:rsidRDefault="00F02D4A" w:rsidP="00B2755F">
      <w:pPr>
        <w:shd w:val="clear" w:color="auto" w:fill="BFBFBF" w:themeFill="background1" w:themeFillShade="BF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AVIS DE PUBLICITÉ </w:t>
      </w:r>
    </w:p>
    <w:p w:rsidR="00B2755F" w:rsidRDefault="00B2755F" w:rsidP="00B2755F">
      <w:pPr>
        <w:tabs>
          <w:tab w:val="left" w:pos="3675"/>
        </w:tabs>
        <w:rPr>
          <w:sz w:val="48"/>
          <w:szCs w:val="48"/>
        </w:rPr>
      </w:pPr>
      <w:r>
        <w:rPr>
          <w:sz w:val="48"/>
          <w:szCs w:val="48"/>
        </w:rPr>
        <w:tab/>
      </w:r>
    </w:p>
    <w:p w:rsidR="00B2755F" w:rsidRPr="00B2755F" w:rsidRDefault="00B2755F" w:rsidP="00B2755F">
      <w:pPr>
        <w:shd w:val="clear" w:color="auto" w:fill="BFBFBF" w:themeFill="background1" w:themeFillShade="BF"/>
        <w:tabs>
          <w:tab w:val="left" w:pos="3675"/>
        </w:tabs>
        <w:spacing w:after="0"/>
        <w:jc w:val="center"/>
        <w:rPr>
          <w:b/>
          <w:sz w:val="24"/>
          <w:szCs w:val="24"/>
        </w:rPr>
      </w:pPr>
    </w:p>
    <w:p w:rsidR="00B2755F" w:rsidRDefault="00653322" w:rsidP="00B2755F">
      <w:pPr>
        <w:shd w:val="clear" w:color="auto" w:fill="BFBFBF" w:themeFill="background1" w:themeFillShade="BF"/>
        <w:tabs>
          <w:tab w:val="left" w:pos="3675"/>
        </w:tabs>
        <w:spacing w:after="0"/>
        <w:jc w:val="center"/>
        <w:rPr>
          <w:b/>
          <w:i/>
          <w:sz w:val="52"/>
          <w:szCs w:val="52"/>
        </w:rPr>
      </w:pPr>
      <w:r>
        <w:rPr>
          <w:b/>
          <w:i/>
          <w:sz w:val="52"/>
          <w:szCs w:val="52"/>
        </w:rPr>
        <w:t>Date limite de réception des offres :</w:t>
      </w:r>
    </w:p>
    <w:p w:rsidR="00653322" w:rsidRPr="00653322" w:rsidRDefault="00653322" w:rsidP="00B2755F">
      <w:pPr>
        <w:shd w:val="clear" w:color="auto" w:fill="BFBFBF" w:themeFill="background1" w:themeFillShade="BF"/>
        <w:tabs>
          <w:tab w:val="left" w:pos="3675"/>
        </w:tabs>
        <w:spacing w:after="0"/>
        <w:jc w:val="center"/>
        <w:rPr>
          <w:b/>
          <w:i/>
          <w:sz w:val="52"/>
          <w:szCs w:val="52"/>
        </w:rPr>
      </w:pPr>
      <w:r>
        <w:rPr>
          <w:b/>
          <w:i/>
          <w:sz w:val="52"/>
          <w:szCs w:val="52"/>
        </w:rPr>
        <w:t>2</w:t>
      </w:r>
      <w:r w:rsidR="0012186F">
        <w:rPr>
          <w:b/>
          <w:i/>
          <w:sz w:val="52"/>
          <w:szCs w:val="52"/>
        </w:rPr>
        <w:t>0</w:t>
      </w:r>
      <w:r>
        <w:rPr>
          <w:b/>
          <w:i/>
          <w:sz w:val="52"/>
          <w:szCs w:val="52"/>
        </w:rPr>
        <w:t xml:space="preserve"> juin </w:t>
      </w:r>
      <w:r w:rsidR="0012186F">
        <w:rPr>
          <w:b/>
          <w:i/>
          <w:sz w:val="52"/>
          <w:szCs w:val="52"/>
        </w:rPr>
        <w:t>2022</w:t>
      </w:r>
      <w:r>
        <w:rPr>
          <w:b/>
          <w:i/>
          <w:sz w:val="52"/>
          <w:szCs w:val="52"/>
        </w:rPr>
        <w:t xml:space="preserve"> 12h00</w:t>
      </w:r>
    </w:p>
    <w:p w:rsidR="00B2755F" w:rsidRDefault="00B2755F" w:rsidP="00B2755F">
      <w:pPr>
        <w:shd w:val="clear" w:color="auto" w:fill="BFBFBF" w:themeFill="background1" w:themeFillShade="BF"/>
        <w:tabs>
          <w:tab w:val="left" w:pos="3675"/>
        </w:tabs>
        <w:jc w:val="center"/>
        <w:rPr>
          <w:b/>
          <w:sz w:val="24"/>
          <w:szCs w:val="24"/>
        </w:rPr>
      </w:pPr>
    </w:p>
    <w:p w:rsidR="00B2755F" w:rsidRDefault="00B2755F" w:rsidP="00B2755F">
      <w:pPr>
        <w:rPr>
          <w:sz w:val="24"/>
          <w:szCs w:val="24"/>
        </w:rPr>
      </w:pPr>
    </w:p>
    <w:p w:rsidR="00B2755F" w:rsidRDefault="00B2755F" w:rsidP="00B2755F">
      <w:pPr>
        <w:jc w:val="center"/>
        <w:rPr>
          <w:sz w:val="24"/>
          <w:szCs w:val="24"/>
        </w:rPr>
      </w:pPr>
    </w:p>
    <w:p w:rsidR="00B2755F" w:rsidRDefault="00B2755F" w:rsidP="00B2755F">
      <w:pPr>
        <w:jc w:val="center"/>
        <w:rPr>
          <w:sz w:val="24"/>
          <w:szCs w:val="24"/>
        </w:rPr>
      </w:pPr>
    </w:p>
    <w:p w:rsidR="00B2755F" w:rsidRDefault="00B2755F" w:rsidP="00B2755F">
      <w:pPr>
        <w:jc w:val="center"/>
        <w:rPr>
          <w:sz w:val="24"/>
          <w:szCs w:val="24"/>
        </w:rPr>
      </w:pPr>
    </w:p>
    <w:p w:rsidR="00B2755F" w:rsidRDefault="00B2755F" w:rsidP="00B2755F">
      <w:pPr>
        <w:rPr>
          <w:sz w:val="24"/>
          <w:szCs w:val="24"/>
        </w:rPr>
      </w:pPr>
    </w:p>
    <w:p w:rsidR="00A157CA" w:rsidRDefault="00A157CA" w:rsidP="00B2755F">
      <w:pPr>
        <w:rPr>
          <w:sz w:val="24"/>
          <w:szCs w:val="24"/>
        </w:rPr>
      </w:pPr>
    </w:p>
    <w:p w:rsidR="00A157CA" w:rsidRDefault="00A157CA" w:rsidP="00B2755F">
      <w:pPr>
        <w:rPr>
          <w:sz w:val="24"/>
          <w:szCs w:val="24"/>
        </w:rPr>
      </w:pPr>
    </w:p>
    <w:p w:rsidR="00B2755F" w:rsidRDefault="00F02D4A" w:rsidP="00653322">
      <w:pPr>
        <w:rPr>
          <w:sz w:val="24"/>
          <w:szCs w:val="24"/>
        </w:rPr>
      </w:pPr>
      <w:r>
        <w:rPr>
          <w:sz w:val="24"/>
          <w:szCs w:val="24"/>
        </w:rPr>
        <w:lastRenderedPageBreak/>
        <w:t>Marché Public de Services</w:t>
      </w:r>
    </w:p>
    <w:p w:rsidR="00F02D4A" w:rsidRDefault="00F02D4A" w:rsidP="00653322">
      <w:pPr>
        <w:rPr>
          <w:sz w:val="24"/>
          <w:szCs w:val="24"/>
        </w:rPr>
      </w:pPr>
      <w:r>
        <w:rPr>
          <w:sz w:val="24"/>
          <w:szCs w:val="24"/>
        </w:rPr>
        <w:t xml:space="preserve">Procédure adaptée (article </w:t>
      </w:r>
      <w:r w:rsidR="0090319B" w:rsidRPr="00E71B46">
        <w:rPr>
          <w:rFonts w:asciiTheme="majorHAnsi" w:eastAsia="Times New Roman" w:hAnsiTheme="majorHAnsi" w:cstheme="majorHAnsi"/>
          <w:sz w:val="24"/>
          <w:szCs w:val="24"/>
        </w:rPr>
        <w:t>R2123-1 de la 2e partie, livre 1er, titre II, chapitre III</w:t>
      </w:r>
      <w:r w:rsidR="0090319B">
        <w:rPr>
          <w:rFonts w:asciiTheme="majorHAnsi" w:eastAsia="Times New Roman" w:hAnsiTheme="majorHAnsi" w:cstheme="majorHAnsi"/>
          <w:sz w:val="24"/>
          <w:szCs w:val="24"/>
        </w:rPr>
        <w:t xml:space="preserve"> du code de la commande publique entré en vigueur le 1</w:t>
      </w:r>
      <w:r w:rsidR="0090319B" w:rsidRPr="0090319B">
        <w:rPr>
          <w:rFonts w:asciiTheme="majorHAnsi" w:eastAsia="Times New Roman" w:hAnsiTheme="majorHAnsi" w:cstheme="majorHAnsi"/>
          <w:sz w:val="24"/>
          <w:szCs w:val="24"/>
          <w:vertAlign w:val="superscript"/>
        </w:rPr>
        <w:t>er</w:t>
      </w:r>
      <w:r w:rsidR="0090319B">
        <w:rPr>
          <w:rFonts w:asciiTheme="majorHAnsi" w:eastAsia="Times New Roman" w:hAnsiTheme="majorHAnsi" w:cstheme="majorHAnsi"/>
          <w:sz w:val="24"/>
          <w:szCs w:val="24"/>
        </w:rPr>
        <w:t xml:space="preserve"> avril 2019).</w:t>
      </w:r>
    </w:p>
    <w:p w:rsidR="00F02D4A" w:rsidRDefault="00F02D4A" w:rsidP="0065332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Acheteur public : </w:t>
      </w:r>
    </w:p>
    <w:p w:rsidR="00F02D4A" w:rsidRDefault="00F02D4A" w:rsidP="00653322">
      <w:pPr>
        <w:rPr>
          <w:sz w:val="24"/>
          <w:szCs w:val="24"/>
        </w:rPr>
      </w:pPr>
      <w:r>
        <w:rPr>
          <w:sz w:val="24"/>
          <w:szCs w:val="24"/>
        </w:rPr>
        <w:t xml:space="preserve">Commune de Peipin, 4 Rue des Écoles – 04200 PEIPIN </w:t>
      </w:r>
    </w:p>
    <w:p w:rsidR="00F02D4A" w:rsidRDefault="00F02D4A" w:rsidP="00653322">
      <w:pPr>
        <w:rPr>
          <w:sz w:val="24"/>
          <w:szCs w:val="24"/>
        </w:rPr>
      </w:pPr>
      <w:r>
        <w:rPr>
          <w:sz w:val="24"/>
          <w:szCs w:val="24"/>
        </w:rPr>
        <w:t>Contact : à l’attention de Mme Brigitte PUT</w:t>
      </w:r>
    </w:p>
    <w:p w:rsidR="00F02D4A" w:rsidRDefault="00F02D4A" w:rsidP="00653322">
      <w:pPr>
        <w:rPr>
          <w:sz w:val="24"/>
          <w:szCs w:val="24"/>
        </w:rPr>
      </w:pPr>
      <w:r>
        <w:rPr>
          <w:sz w:val="24"/>
          <w:szCs w:val="24"/>
        </w:rPr>
        <w:t xml:space="preserve">E-mail : </w:t>
      </w:r>
      <w:hyperlink r:id="rId9" w:history="1">
        <w:r w:rsidRPr="002448D4">
          <w:rPr>
            <w:rStyle w:val="Lienhypertexte"/>
            <w:sz w:val="24"/>
            <w:szCs w:val="24"/>
          </w:rPr>
          <w:t>mairie@peipin.fr</w:t>
        </w:r>
      </w:hyperlink>
      <w:r>
        <w:rPr>
          <w:sz w:val="24"/>
          <w:szCs w:val="24"/>
        </w:rPr>
        <w:t xml:space="preserve"> </w:t>
      </w:r>
    </w:p>
    <w:p w:rsidR="00F02D4A" w:rsidRDefault="00F02D4A" w:rsidP="00653322">
      <w:pPr>
        <w:rPr>
          <w:sz w:val="24"/>
          <w:szCs w:val="24"/>
        </w:rPr>
      </w:pPr>
    </w:p>
    <w:p w:rsidR="00F02D4A" w:rsidRDefault="00F02D4A" w:rsidP="00653322">
      <w:pPr>
        <w:rPr>
          <w:b/>
          <w:sz w:val="24"/>
          <w:szCs w:val="24"/>
        </w:rPr>
      </w:pPr>
      <w:r>
        <w:rPr>
          <w:b/>
          <w:sz w:val="24"/>
          <w:szCs w:val="24"/>
        </w:rPr>
        <w:t>Objet et description du marché :</w:t>
      </w:r>
    </w:p>
    <w:p w:rsidR="00F02D4A" w:rsidRDefault="00F02D4A" w:rsidP="00653322">
      <w:pPr>
        <w:rPr>
          <w:sz w:val="24"/>
          <w:szCs w:val="24"/>
        </w:rPr>
      </w:pPr>
      <w:r>
        <w:rPr>
          <w:sz w:val="24"/>
          <w:szCs w:val="24"/>
        </w:rPr>
        <w:t>Fourniture et livraison de repas en liaison chaude au restaurant scolaire de l’école de Peipin.</w:t>
      </w:r>
    </w:p>
    <w:p w:rsidR="00F02D4A" w:rsidRDefault="00F02D4A" w:rsidP="00653322">
      <w:pPr>
        <w:rPr>
          <w:sz w:val="24"/>
          <w:szCs w:val="24"/>
        </w:rPr>
      </w:pPr>
    </w:p>
    <w:p w:rsidR="00F02D4A" w:rsidRDefault="00F02D4A" w:rsidP="0065332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Procédure : </w:t>
      </w:r>
    </w:p>
    <w:p w:rsidR="00F02D4A" w:rsidRDefault="00F02D4A" w:rsidP="00653322">
      <w:pPr>
        <w:rPr>
          <w:sz w:val="24"/>
          <w:szCs w:val="24"/>
        </w:rPr>
      </w:pPr>
      <w:r>
        <w:rPr>
          <w:sz w:val="24"/>
          <w:szCs w:val="24"/>
        </w:rPr>
        <w:t>Le marché est passé selon la procédure adaptée.</w:t>
      </w:r>
    </w:p>
    <w:p w:rsidR="00F02D4A" w:rsidRDefault="00F02D4A" w:rsidP="00653322">
      <w:pPr>
        <w:rPr>
          <w:sz w:val="24"/>
          <w:szCs w:val="24"/>
        </w:rPr>
      </w:pPr>
      <w:r>
        <w:rPr>
          <w:sz w:val="24"/>
          <w:szCs w:val="24"/>
        </w:rPr>
        <w:t>Cette procédure est ouverte : toutes les entreprises peuvent remettre une offre.</w:t>
      </w:r>
    </w:p>
    <w:p w:rsidR="00F02D4A" w:rsidRDefault="00F02D4A" w:rsidP="00653322">
      <w:pPr>
        <w:rPr>
          <w:sz w:val="24"/>
          <w:szCs w:val="24"/>
        </w:rPr>
      </w:pPr>
    </w:p>
    <w:p w:rsidR="00F02D4A" w:rsidRDefault="00F02D4A" w:rsidP="00653322">
      <w:pPr>
        <w:rPr>
          <w:b/>
          <w:sz w:val="24"/>
          <w:szCs w:val="24"/>
        </w:rPr>
      </w:pPr>
      <w:r>
        <w:rPr>
          <w:b/>
          <w:sz w:val="24"/>
          <w:szCs w:val="24"/>
        </w:rPr>
        <w:t>Lieu(x) d’exécution :</w:t>
      </w:r>
    </w:p>
    <w:p w:rsidR="00F02D4A" w:rsidRDefault="00F02D4A" w:rsidP="00653322">
      <w:pPr>
        <w:rPr>
          <w:sz w:val="24"/>
          <w:szCs w:val="24"/>
        </w:rPr>
      </w:pPr>
      <w:r>
        <w:rPr>
          <w:sz w:val="24"/>
          <w:szCs w:val="24"/>
        </w:rPr>
        <w:t>Restaurant scolaire de la commune de Peipin</w:t>
      </w:r>
    </w:p>
    <w:p w:rsidR="00F02D4A" w:rsidRDefault="00F02D4A" w:rsidP="00653322">
      <w:pPr>
        <w:rPr>
          <w:sz w:val="24"/>
          <w:szCs w:val="24"/>
        </w:rPr>
      </w:pPr>
    </w:p>
    <w:p w:rsidR="00F02D4A" w:rsidRDefault="00F02D4A" w:rsidP="0065332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Lieu d’obtention du dossier de consultation : </w:t>
      </w:r>
    </w:p>
    <w:p w:rsidR="00F02D4A" w:rsidRDefault="00F02D4A" w:rsidP="00653322">
      <w:pPr>
        <w:rPr>
          <w:sz w:val="24"/>
          <w:szCs w:val="24"/>
        </w:rPr>
      </w:pPr>
      <w:r>
        <w:rPr>
          <w:sz w:val="24"/>
          <w:szCs w:val="24"/>
        </w:rPr>
        <w:t xml:space="preserve">Le dossier de consultation complet peut être : </w:t>
      </w:r>
    </w:p>
    <w:p w:rsidR="00F02D4A" w:rsidRDefault="00F02D4A" w:rsidP="00F02D4A">
      <w:pPr>
        <w:pStyle w:val="Paragraphedeliste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Demandé par courriel ou courrier aux coordonnées de la commune (acheteur public)</w:t>
      </w:r>
    </w:p>
    <w:p w:rsidR="00F02D4A" w:rsidRDefault="00F02D4A" w:rsidP="00F02D4A">
      <w:pPr>
        <w:pStyle w:val="Paragraphedeliste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 xml:space="preserve">Consulté et téléchargé sur les sites internet suivants : </w:t>
      </w:r>
    </w:p>
    <w:p w:rsidR="00F02D4A" w:rsidRDefault="00670995" w:rsidP="00F02D4A">
      <w:pPr>
        <w:pStyle w:val="Paragraphedeliste"/>
        <w:numPr>
          <w:ilvl w:val="1"/>
          <w:numId w:val="7"/>
        </w:numPr>
        <w:rPr>
          <w:sz w:val="24"/>
          <w:szCs w:val="24"/>
        </w:rPr>
      </w:pPr>
      <w:hyperlink r:id="rId10" w:history="1">
        <w:r w:rsidR="00F02D4A" w:rsidRPr="002448D4">
          <w:rPr>
            <w:rStyle w:val="Lienhypertexte"/>
            <w:sz w:val="24"/>
            <w:szCs w:val="24"/>
          </w:rPr>
          <w:t>https://www.marchesonline.com</w:t>
        </w:r>
      </w:hyperlink>
      <w:r w:rsidR="00F02D4A">
        <w:rPr>
          <w:sz w:val="24"/>
          <w:szCs w:val="24"/>
        </w:rPr>
        <w:t>/</w:t>
      </w:r>
    </w:p>
    <w:p w:rsidR="00F02D4A" w:rsidRDefault="00670995" w:rsidP="00F02D4A">
      <w:pPr>
        <w:pStyle w:val="Paragraphedeliste"/>
        <w:numPr>
          <w:ilvl w:val="1"/>
          <w:numId w:val="7"/>
        </w:numPr>
        <w:rPr>
          <w:sz w:val="24"/>
          <w:szCs w:val="24"/>
        </w:rPr>
      </w:pPr>
      <w:hyperlink r:id="rId11" w:history="1">
        <w:r w:rsidR="00F02D4A" w:rsidRPr="002448D4">
          <w:rPr>
            <w:rStyle w:val="Lienhypertexte"/>
            <w:sz w:val="24"/>
            <w:szCs w:val="24"/>
          </w:rPr>
          <w:t>https://www.peipin.fr/</w:t>
        </w:r>
      </w:hyperlink>
    </w:p>
    <w:p w:rsidR="00F02D4A" w:rsidRDefault="00F02D4A" w:rsidP="00F02D4A">
      <w:pPr>
        <w:rPr>
          <w:sz w:val="24"/>
          <w:szCs w:val="24"/>
        </w:rPr>
      </w:pPr>
    </w:p>
    <w:p w:rsidR="00F02D4A" w:rsidRDefault="00F02D4A" w:rsidP="00F02D4A">
      <w:pPr>
        <w:rPr>
          <w:b/>
          <w:sz w:val="24"/>
          <w:szCs w:val="24"/>
        </w:rPr>
      </w:pPr>
      <w:r>
        <w:rPr>
          <w:b/>
          <w:sz w:val="24"/>
          <w:szCs w:val="24"/>
        </w:rPr>
        <w:t>Date limite de remise des offres :</w:t>
      </w:r>
    </w:p>
    <w:p w:rsidR="00F02D4A" w:rsidRDefault="00F02D4A" w:rsidP="00F02D4A">
      <w:pPr>
        <w:rPr>
          <w:sz w:val="24"/>
          <w:szCs w:val="24"/>
        </w:rPr>
      </w:pPr>
      <w:r>
        <w:rPr>
          <w:sz w:val="24"/>
          <w:szCs w:val="24"/>
        </w:rPr>
        <w:t>Le 2</w:t>
      </w:r>
      <w:r w:rsidR="0012186F">
        <w:rPr>
          <w:sz w:val="24"/>
          <w:szCs w:val="24"/>
        </w:rPr>
        <w:t>0</w:t>
      </w:r>
      <w:r>
        <w:rPr>
          <w:sz w:val="24"/>
          <w:szCs w:val="24"/>
        </w:rPr>
        <w:t xml:space="preserve"> juin </w:t>
      </w:r>
      <w:r w:rsidR="0012186F">
        <w:rPr>
          <w:sz w:val="24"/>
          <w:szCs w:val="24"/>
        </w:rPr>
        <w:t>2022</w:t>
      </w:r>
      <w:r>
        <w:rPr>
          <w:sz w:val="24"/>
          <w:szCs w:val="24"/>
        </w:rPr>
        <w:t xml:space="preserve"> à 12h00</w:t>
      </w:r>
    </w:p>
    <w:p w:rsidR="00F02D4A" w:rsidRDefault="00F02D4A" w:rsidP="00F02D4A">
      <w:pPr>
        <w:rPr>
          <w:sz w:val="24"/>
          <w:szCs w:val="24"/>
        </w:rPr>
      </w:pPr>
    </w:p>
    <w:p w:rsidR="00F02D4A" w:rsidRDefault="00F02D4A" w:rsidP="00F02D4A">
      <w:pPr>
        <w:rPr>
          <w:b/>
          <w:sz w:val="24"/>
          <w:szCs w:val="24"/>
        </w:rPr>
      </w:pPr>
      <w:r>
        <w:rPr>
          <w:b/>
          <w:sz w:val="24"/>
          <w:szCs w:val="24"/>
        </w:rPr>
        <w:t>Critères de choix :</w:t>
      </w:r>
    </w:p>
    <w:p w:rsidR="00F02D4A" w:rsidRDefault="00F02D4A" w:rsidP="00F02D4A">
      <w:pPr>
        <w:rPr>
          <w:sz w:val="24"/>
          <w:szCs w:val="24"/>
        </w:rPr>
      </w:pPr>
      <w:r>
        <w:rPr>
          <w:sz w:val="24"/>
          <w:szCs w:val="24"/>
        </w:rPr>
        <w:t>Seules les offres des candidats dont les capacités financières, techniques et professionnelles sont jugées suffisantes seront analysées.</w:t>
      </w:r>
    </w:p>
    <w:p w:rsidR="00C93F2A" w:rsidRDefault="00F02D4A" w:rsidP="00F02D4A">
      <w:pPr>
        <w:rPr>
          <w:sz w:val="24"/>
          <w:szCs w:val="24"/>
        </w:rPr>
      </w:pPr>
      <w:r>
        <w:rPr>
          <w:sz w:val="24"/>
          <w:szCs w:val="24"/>
        </w:rPr>
        <w:t>Les offres seront analysées et classées au regard des critères prix (40 %) et valeur</w:t>
      </w:r>
      <w:r w:rsidR="00B45415">
        <w:rPr>
          <w:sz w:val="24"/>
          <w:szCs w:val="24"/>
        </w:rPr>
        <w:t>s</w:t>
      </w:r>
      <w:r>
        <w:rPr>
          <w:sz w:val="24"/>
          <w:szCs w:val="24"/>
        </w:rPr>
        <w:t xml:space="preserve"> technique</w:t>
      </w:r>
      <w:r w:rsidR="00B45415">
        <w:rPr>
          <w:sz w:val="24"/>
          <w:szCs w:val="24"/>
        </w:rPr>
        <w:t>s</w:t>
      </w:r>
      <w:r>
        <w:rPr>
          <w:sz w:val="24"/>
          <w:szCs w:val="24"/>
        </w:rPr>
        <w:t xml:space="preserve"> (60 %).</w:t>
      </w:r>
    </w:p>
    <w:p w:rsidR="00F02D4A" w:rsidRPr="00C93F2A" w:rsidRDefault="00C93F2A" w:rsidP="00C93F2A">
      <w:pPr>
        <w:tabs>
          <w:tab w:val="left" w:pos="1035"/>
          <w:tab w:val="left" w:pos="1755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F02D4A" w:rsidRDefault="00F02D4A" w:rsidP="00F02D4A">
      <w:pPr>
        <w:rPr>
          <w:sz w:val="24"/>
          <w:szCs w:val="24"/>
        </w:rPr>
      </w:pPr>
      <w:r>
        <w:rPr>
          <w:sz w:val="24"/>
          <w:szCs w:val="24"/>
        </w:rPr>
        <w:lastRenderedPageBreak/>
        <w:t>Le prix est analysé au regard du prix unitaire proposé, la valeur technique au regard du mémoire technique remis par l’entreprise.</w:t>
      </w:r>
    </w:p>
    <w:p w:rsidR="00F02D4A" w:rsidRDefault="00F02D4A" w:rsidP="00F02D4A">
      <w:pPr>
        <w:rPr>
          <w:sz w:val="24"/>
          <w:szCs w:val="24"/>
        </w:rPr>
      </w:pPr>
    </w:p>
    <w:p w:rsidR="00F02D4A" w:rsidRDefault="00F02D4A" w:rsidP="00F02D4A">
      <w:pPr>
        <w:rPr>
          <w:b/>
          <w:sz w:val="24"/>
          <w:szCs w:val="24"/>
        </w:rPr>
      </w:pPr>
      <w:r>
        <w:rPr>
          <w:b/>
          <w:sz w:val="24"/>
          <w:szCs w:val="24"/>
        </w:rPr>
        <w:t>Renseignements complémentaires :</w:t>
      </w:r>
    </w:p>
    <w:p w:rsidR="00F02D4A" w:rsidRDefault="00F02D4A" w:rsidP="00F02D4A">
      <w:pPr>
        <w:rPr>
          <w:sz w:val="24"/>
          <w:szCs w:val="24"/>
        </w:rPr>
      </w:pPr>
      <w:r>
        <w:rPr>
          <w:sz w:val="24"/>
          <w:szCs w:val="24"/>
        </w:rPr>
        <w:t>Ils peuvent être obtenues auprès de l’acheteur public à l’adresse et aux coordonnées ci-dessus.</w:t>
      </w:r>
    </w:p>
    <w:p w:rsidR="00F02D4A" w:rsidRDefault="00F02D4A" w:rsidP="00F02D4A">
      <w:pPr>
        <w:rPr>
          <w:sz w:val="24"/>
          <w:szCs w:val="24"/>
        </w:rPr>
      </w:pPr>
    </w:p>
    <w:p w:rsidR="00F02D4A" w:rsidRDefault="00F02D4A" w:rsidP="00F02D4A">
      <w:pPr>
        <w:rPr>
          <w:b/>
          <w:sz w:val="24"/>
          <w:szCs w:val="24"/>
        </w:rPr>
      </w:pPr>
      <w:r>
        <w:rPr>
          <w:b/>
          <w:sz w:val="24"/>
          <w:szCs w:val="24"/>
        </w:rPr>
        <w:t>Date d’envoi à la publication :</w:t>
      </w:r>
    </w:p>
    <w:p w:rsidR="00B2755F" w:rsidRDefault="00B2755F" w:rsidP="00B2755F">
      <w:pPr>
        <w:rPr>
          <w:sz w:val="24"/>
          <w:szCs w:val="24"/>
        </w:rPr>
      </w:pPr>
    </w:p>
    <w:p w:rsidR="00B2755F" w:rsidRDefault="00B2755F" w:rsidP="00B2755F">
      <w:pPr>
        <w:rPr>
          <w:sz w:val="24"/>
          <w:szCs w:val="24"/>
        </w:rPr>
      </w:pPr>
    </w:p>
    <w:p w:rsidR="00B2755F" w:rsidRDefault="00B2755F" w:rsidP="00B2755F">
      <w:pPr>
        <w:rPr>
          <w:sz w:val="24"/>
          <w:szCs w:val="24"/>
        </w:rPr>
      </w:pPr>
    </w:p>
    <w:p w:rsidR="00B2755F" w:rsidRDefault="00B2755F" w:rsidP="00B2755F">
      <w:pPr>
        <w:rPr>
          <w:sz w:val="24"/>
          <w:szCs w:val="24"/>
        </w:rPr>
      </w:pPr>
    </w:p>
    <w:p w:rsidR="00B2755F" w:rsidRDefault="00B2755F" w:rsidP="00B2755F">
      <w:pPr>
        <w:rPr>
          <w:sz w:val="24"/>
          <w:szCs w:val="24"/>
        </w:rPr>
      </w:pPr>
    </w:p>
    <w:p w:rsidR="00B2755F" w:rsidRDefault="00B2755F" w:rsidP="00B2755F">
      <w:pPr>
        <w:rPr>
          <w:sz w:val="24"/>
          <w:szCs w:val="24"/>
        </w:rPr>
      </w:pPr>
    </w:p>
    <w:p w:rsidR="00B2755F" w:rsidRDefault="00B2755F" w:rsidP="00B2755F">
      <w:pPr>
        <w:rPr>
          <w:sz w:val="24"/>
          <w:szCs w:val="24"/>
        </w:rPr>
      </w:pPr>
    </w:p>
    <w:p w:rsidR="00B2755F" w:rsidRDefault="00B2755F" w:rsidP="00B2755F">
      <w:pPr>
        <w:rPr>
          <w:sz w:val="24"/>
          <w:szCs w:val="24"/>
        </w:rPr>
      </w:pPr>
    </w:p>
    <w:p w:rsidR="00B2755F" w:rsidRDefault="00B2755F" w:rsidP="00B2755F">
      <w:pPr>
        <w:rPr>
          <w:sz w:val="24"/>
          <w:szCs w:val="24"/>
        </w:rPr>
      </w:pPr>
    </w:p>
    <w:p w:rsidR="00B2755F" w:rsidRDefault="00B2755F" w:rsidP="00B2755F">
      <w:pPr>
        <w:rPr>
          <w:sz w:val="24"/>
          <w:szCs w:val="24"/>
        </w:rPr>
      </w:pPr>
    </w:p>
    <w:p w:rsidR="00B2755F" w:rsidRDefault="00B2755F" w:rsidP="00B2755F">
      <w:pPr>
        <w:rPr>
          <w:sz w:val="24"/>
          <w:szCs w:val="24"/>
        </w:rPr>
      </w:pPr>
    </w:p>
    <w:p w:rsidR="00B2755F" w:rsidRDefault="00B2755F" w:rsidP="00B2755F">
      <w:pPr>
        <w:rPr>
          <w:sz w:val="24"/>
          <w:szCs w:val="24"/>
        </w:rPr>
      </w:pPr>
    </w:p>
    <w:p w:rsidR="00B2755F" w:rsidRDefault="00B2755F" w:rsidP="00B2755F">
      <w:pPr>
        <w:rPr>
          <w:sz w:val="24"/>
          <w:szCs w:val="24"/>
        </w:rPr>
      </w:pPr>
    </w:p>
    <w:p w:rsidR="00B2755F" w:rsidRDefault="00B2755F" w:rsidP="00B2755F">
      <w:pPr>
        <w:rPr>
          <w:sz w:val="24"/>
          <w:szCs w:val="24"/>
        </w:rPr>
      </w:pPr>
    </w:p>
    <w:p w:rsidR="00B2755F" w:rsidRDefault="00B2755F" w:rsidP="00B2755F">
      <w:pPr>
        <w:rPr>
          <w:sz w:val="24"/>
          <w:szCs w:val="24"/>
        </w:rPr>
      </w:pPr>
    </w:p>
    <w:p w:rsidR="00B2755F" w:rsidRDefault="00B2755F" w:rsidP="00B2755F">
      <w:pPr>
        <w:rPr>
          <w:sz w:val="24"/>
          <w:szCs w:val="24"/>
        </w:rPr>
      </w:pPr>
    </w:p>
    <w:p w:rsidR="00B2755F" w:rsidRDefault="00B2755F" w:rsidP="00B2755F">
      <w:pPr>
        <w:rPr>
          <w:sz w:val="24"/>
          <w:szCs w:val="24"/>
        </w:rPr>
      </w:pPr>
    </w:p>
    <w:p w:rsidR="00B2755F" w:rsidRDefault="00B2755F" w:rsidP="00B2755F">
      <w:pPr>
        <w:rPr>
          <w:sz w:val="24"/>
          <w:szCs w:val="24"/>
        </w:rPr>
      </w:pPr>
    </w:p>
    <w:p w:rsidR="00B2755F" w:rsidRDefault="00B2755F" w:rsidP="00B2755F">
      <w:pPr>
        <w:rPr>
          <w:sz w:val="24"/>
          <w:szCs w:val="24"/>
        </w:rPr>
      </w:pPr>
    </w:p>
    <w:p w:rsidR="00B2755F" w:rsidRDefault="00B2755F" w:rsidP="00B2755F">
      <w:pPr>
        <w:rPr>
          <w:sz w:val="24"/>
          <w:szCs w:val="24"/>
        </w:rPr>
      </w:pPr>
    </w:p>
    <w:sectPr w:rsidR="00B2755F" w:rsidSect="00A157CA"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0995" w:rsidRDefault="00670995" w:rsidP="00B2755F">
      <w:pPr>
        <w:spacing w:after="0" w:line="240" w:lineRule="auto"/>
      </w:pPr>
      <w:r>
        <w:separator/>
      </w:r>
    </w:p>
  </w:endnote>
  <w:endnote w:type="continuationSeparator" w:id="0">
    <w:p w:rsidR="00670995" w:rsidRDefault="00670995" w:rsidP="00B27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7CA" w:rsidRDefault="00C93F2A">
    <w:pPr>
      <w:pStyle w:val="Pieddepage"/>
    </w:pPr>
    <w:r>
      <w:t>Publicité</w:t>
    </w:r>
    <w:r w:rsidR="00A157CA">
      <w:tab/>
    </w:r>
    <w:r w:rsidR="00A157CA">
      <w:tab/>
      <w:t xml:space="preserve">Page </w:t>
    </w:r>
    <w:r w:rsidR="00A157CA">
      <w:rPr>
        <w:b/>
        <w:bCs/>
      </w:rPr>
      <w:fldChar w:fldCharType="begin"/>
    </w:r>
    <w:r w:rsidR="00A157CA">
      <w:rPr>
        <w:b/>
        <w:bCs/>
      </w:rPr>
      <w:instrText>PAGE  \* Arabic  \* MERGEFORMAT</w:instrText>
    </w:r>
    <w:r w:rsidR="00A157CA">
      <w:rPr>
        <w:b/>
        <w:bCs/>
      </w:rPr>
      <w:fldChar w:fldCharType="separate"/>
    </w:r>
    <w:r w:rsidR="0051280A">
      <w:rPr>
        <w:b/>
        <w:bCs/>
        <w:noProof/>
      </w:rPr>
      <w:t>3</w:t>
    </w:r>
    <w:r w:rsidR="00A157CA">
      <w:rPr>
        <w:b/>
        <w:bCs/>
      </w:rPr>
      <w:fldChar w:fldCharType="end"/>
    </w:r>
    <w:r w:rsidR="00A157CA">
      <w:t xml:space="preserve"> sur </w:t>
    </w:r>
    <w:r w:rsidR="00A157CA">
      <w:rPr>
        <w:b/>
        <w:bCs/>
      </w:rPr>
      <w:fldChar w:fldCharType="begin"/>
    </w:r>
    <w:r w:rsidR="00A157CA">
      <w:rPr>
        <w:b/>
        <w:bCs/>
      </w:rPr>
      <w:instrText>NUMPAGES  \* Arabic  \* MERGEFORMAT</w:instrText>
    </w:r>
    <w:r w:rsidR="00A157CA">
      <w:rPr>
        <w:b/>
        <w:bCs/>
      </w:rPr>
      <w:fldChar w:fldCharType="separate"/>
    </w:r>
    <w:r w:rsidR="0051280A">
      <w:rPr>
        <w:b/>
        <w:bCs/>
        <w:noProof/>
      </w:rPr>
      <w:t>3</w:t>
    </w:r>
    <w:r w:rsidR="00A157CA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0995" w:rsidRDefault="00670995" w:rsidP="00B2755F">
      <w:pPr>
        <w:spacing w:after="0" w:line="240" w:lineRule="auto"/>
      </w:pPr>
      <w:r>
        <w:separator/>
      </w:r>
    </w:p>
  </w:footnote>
  <w:footnote w:type="continuationSeparator" w:id="0">
    <w:p w:rsidR="00670995" w:rsidRDefault="00670995" w:rsidP="00B275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sz w:val="24"/>
        <w:szCs w:val="24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24"/>
        <w:szCs w:val="24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z w:val="24"/>
        <w:szCs w:val="24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24"/>
        <w:szCs w:val="24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z w:val="24"/>
        <w:szCs w:val="24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4"/>
        <w:szCs w:val="24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z w:val="24"/>
        <w:szCs w:val="24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28C60FD"/>
    <w:multiLevelType w:val="hybridMultilevel"/>
    <w:tmpl w:val="027A7940"/>
    <w:lvl w:ilvl="0" w:tplc="498A9686">
      <w:start w:val="5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5D3403"/>
    <w:multiLevelType w:val="multilevel"/>
    <w:tmpl w:val="38D013D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upp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5112597B"/>
    <w:multiLevelType w:val="hybridMultilevel"/>
    <w:tmpl w:val="DFA66A26"/>
    <w:lvl w:ilvl="0" w:tplc="096CB13C">
      <w:start w:val="4"/>
      <w:numFmt w:val="bullet"/>
      <w:lvlText w:val=""/>
      <w:lvlJc w:val="left"/>
      <w:pPr>
        <w:ind w:left="720" w:hanging="360"/>
      </w:pPr>
      <w:rPr>
        <w:rFonts w:ascii="Wingdings" w:eastAsia="Times New Roman" w:hAnsi="Wingdings" w:cstheme="majorHAnsi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661770"/>
    <w:multiLevelType w:val="hybridMultilevel"/>
    <w:tmpl w:val="D0D2BB7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55F"/>
    <w:rsid w:val="0012186F"/>
    <w:rsid w:val="00146937"/>
    <w:rsid w:val="001F07E3"/>
    <w:rsid w:val="0022757F"/>
    <w:rsid w:val="00256790"/>
    <w:rsid w:val="002A01B0"/>
    <w:rsid w:val="002C1EF2"/>
    <w:rsid w:val="00366D38"/>
    <w:rsid w:val="00476BBE"/>
    <w:rsid w:val="0051280A"/>
    <w:rsid w:val="00653322"/>
    <w:rsid w:val="00670995"/>
    <w:rsid w:val="0083674D"/>
    <w:rsid w:val="0090319B"/>
    <w:rsid w:val="00A157CA"/>
    <w:rsid w:val="00A26C78"/>
    <w:rsid w:val="00A427FF"/>
    <w:rsid w:val="00B2755F"/>
    <w:rsid w:val="00B45415"/>
    <w:rsid w:val="00BD29CD"/>
    <w:rsid w:val="00C93F2A"/>
    <w:rsid w:val="00D439A5"/>
    <w:rsid w:val="00EF3A72"/>
    <w:rsid w:val="00F02D4A"/>
    <w:rsid w:val="00F90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FB7947"/>
  <w15:chartTrackingRefBased/>
  <w15:docId w15:val="{2727A8CD-FB14-4096-BD49-6648AB852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27FF"/>
  </w:style>
  <w:style w:type="paragraph" w:styleId="Titre1">
    <w:name w:val="heading 1"/>
    <w:basedOn w:val="Normal"/>
    <w:next w:val="Normal"/>
    <w:link w:val="Titre1Car"/>
    <w:uiPriority w:val="9"/>
    <w:qFormat/>
    <w:rsid w:val="00B275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275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2755F"/>
  </w:style>
  <w:style w:type="paragraph" w:styleId="Pieddepage">
    <w:name w:val="footer"/>
    <w:basedOn w:val="Normal"/>
    <w:link w:val="PieddepageCar"/>
    <w:uiPriority w:val="99"/>
    <w:unhideWhenUsed/>
    <w:rsid w:val="00B275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2755F"/>
  </w:style>
  <w:style w:type="character" w:customStyle="1" w:styleId="Titre1Car">
    <w:name w:val="Titre 1 Car"/>
    <w:basedOn w:val="Policepardfaut"/>
    <w:link w:val="Titre1"/>
    <w:uiPriority w:val="9"/>
    <w:rsid w:val="00B2755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2755F"/>
    <w:pPr>
      <w:outlineLvl w:val="9"/>
    </w:pPr>
    <w:rPr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B2755F"/>
    <w:pPr>
      <w:spacing w:after="100"/>
      <w:ind w:left="220"/>
    </w:pPr>
    <w:rPr>
      <w:rFonts w:eastAsiaTheme="minorEastAsia" w:cs="Times New Roman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B2755F"/>
    <w:pPr>
      <w:spacing w:after="100"/>
    </w:pPr>
    <w:rPr>
      <w:rFonts w:eastAsiaTheme="minorEastAsia" w:cs="Times New Roman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B2755F"/>
    <w:pPr>
      <w:spacing w:after="100"/>
      <w:ind w:left="440"/>
    </w:pPr>
    <w:rPr>
      <w:rFonts w:eastAsiaTheme="minorEastAsia" w:cs="Times New Roman"/>
      <w:lang w:eastAsia="fr-FR"/>
    </w:rPr>
  </w:style>
  <w:style w:type="character" w:styleId="Lienhypertexte">
    <w:name w:val="Hyperlink"/>
    <w:rsid w:val="00A157CA"/>
    <w:rPr>
      <w:color w:val="000080"/>
      <w:u w:val="single"/>
    </w:rPr>
  </w:style>
  <w:style w:type="character" w:styleId="lev">
    <w:name w:val="Strong"/>
    <w:qFormat/>
    <w:rsid w:val="00A157CA"/>
    <w:rPr>
      <w:b/>
      <w:bCs/>
    </w:rPr>
  </w:style>
  <w:style w:type="paragraph" w:styleId="Corpsdetexte">
    <w:name w:val="Body Text"/>
    <w:basedOn w:val="Normal"/>
    <w:link w:val="CorpsdetexteCar"/>
    <w:rsid w:val="00A157CA"/>
    <w:pPr>
      <w:suppressAutoHyphens/>
      <w:spacing w:after="140" w:line="288" w:lineRule="auto"/>
    </w:pPr>
    <w:rPr>
      <w:rFonts w:ascii="Calibri" w:eastAsia="Calibri" w:hAnsi="Calibri" w:cs="Arial"/>
      <w:sz w:val="20"/>
      <w:szCs w:val="20"/>
      <w:lang w:eastAsia="zh-CN"/>
    </w:rPr>
  </w:style>
  <w:style w:type="character" w:customStyle="1" w:styleId="CorpsdetexteCar">
    <w:name w:val="Corps de texte Car"/>
    <w:basedOn w:val="Policepardfaut"/>
    <w:link w:val="Corpsdetexte"/>
    <w:rsid w:val="00A157CA"/>
    <w:rPr>
      <w:rFonts w:ascii="Calibri" w:eastAsia="Calibri" w:hAnsi="Calibri" w:cs="Arial"/>
      <w:sz w:val="20"/>
      <w:szCs w:val="20"/>
      <w:lang w:eastAsia="zh-CN"/>
    </w:rPr>
  </w:style>
  <w:style w:type="character" w:styleId="Lienhypertextesuivivisit">
    <w:name w:val="FollowedHyperlink"/>
    <w:basedOn w:val="Policepardfaut"/>
    <w:uiPriority w:val="99"/>
    <w:semiHidden/>
    <w:unhideWhenUsed/>
    <w:rsid w:val="00D439A5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D439A5"/>
    <w:pPr>
      <w:ind w:left="720"/>
      <w:contextualSpacing/>
    </w:pPr>
  </w:style>
  <w:style w:type="table" w:styleId="Grilledutableau">
    <w:name w:val="Table Grid"/>
    <w:basedOn w:val="TableauNormal"/>
    <w:uiPriority w:val="39"/>
    <w:rsid w:val="006533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peipin.fr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marchesonline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irie@peipin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E6EDDB-728F-4AAA-9AA2-FDF5577C7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298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Mairie de Peipin</Company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Carole CR. Renard</dc:creator>
  <cp:keywords/>
  <dc:description/>
  <cp:lastModifiedBy>Chantal CD. Dominique</cp:lastModifiedBy>
  <cp:revision>5</cp:revision>
  <cp:lastPrinted>2020-06-15T15:16:00Z</cp:lastPrinted>
  <dcterms:created xsi:type="dcterms:W3CDTF">2022-05-04T10:11:00Z</dcterms:created>
  <dcterms:modified xsi:type="dcterms:W3CDTF">2022-05-18T12:44:00Z</dcterms:modified>
</cp:coreProperties>
</file>