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55F" w:rsidRPr="00371199" w:rsidRDefault="00B2755F" w:rsidP="00B2755F">
      <w:pPr>
        <w:shd w:val="clear" w:color="auto" w:fill="BFBFBF" w:themeFill="background1" w:themeFillShade="BF"/>
        <w:spacing w:line="180" w:lineRule="auto"/>
        <w:jc w:val="center"/>
        <w:rPr>
          <w:rFonts w:ascii="Arial" w:hAnsi="Arial" w:cs="Arial"/>
          <w:sz w:val="36"/>
        </w:rPr>
      </w:pPr>
    </w:p>
    <w:p w:rsidR="00B2755F" w:rsidRPr="00371199" w:rsidRDefault="00B2755F" w:rsidP="00B2755F">
      <w:pPr>
        <w:shd w:val="clear" w:color="auto" w:fill="BFBFBF" w:themeFill="background1" w:themeFillShade="BF"/>
        <w:spacing w:line="180" w:lineRule="auto"/>
        <w:jc w:val="center"/>
        <w:rPr>
          <w:rFonts w:ascii="Arial" w:hAnsi="Arial"/>
          <w:sz w:val="36"/>
        </w:rPr>
      </w:pPr>
      <w:r w:rsidRPr="00371199">
        <w:rPr>
          <w:rFonts w:ascii="Arial" w:hAnsi="Arial" w:cs="Arial"/>
          <w:sz w:val="36"/>
        </w:rPr>
        <w:t>Département des Alpes</w:t>
      </w:r>
      <w:r w:rsidR="008F1957" w:rsidRPr="00371199">
        <w:rPr>
          <w:rFonts w:ascii="Arial" w:hAnsi="Arial" w:cs="Arial"/>
          <w:sz w:val="36"/>
        </w:rPr>
        <w:t>-</w:t>
      </w:r>
      <w:r w:rsidRPr="00371199">
        <w:rPr>
          <w:rFonts w:ascii="Arial" w:hAnsi="Arial" w:cs="Arial"/>
          <w:sz w:val="36"/>
        </w:rPr>
        <w:t>de</w:t>
      </w:r>
      <w:r w:rsidR="008F1957" w:rsidRPr="00371199">
        <w:rPr>
          <w:rFonts w:ascii="Arial" w:hAnsi="Arial" w:cs="Arial"/>
          <w:sz w:val="36"/>
        </w:rPr>
        <w:t>-</w:t>
      </w:r>
      <w:r w:rsidRPr="00371199">
        <w:rPr>
          <w:rFonts w:ascii="Arial" w:hAnsi="Arial" w:cs="Arial"/>
          <w:sz w:val="36"/>
        </w:rPr>
        <w:t>Haute</w:t>
      </w:r>
      <w:r w:rsidR="008F1957" w:rsidRPr="00371199">
        <w:rPr>
          <w:rFonts w:ascii="Arial" w:hAnsi="Arial" w:cs="Arial"/>
          <w:sz w:val="36"/>
        </w:rPr>
        <w:t>-</w:t>
      </w:r>
      <w:r w:rsidRPr="00371199">
        <w:rPr>
          <w:rFonts w:ascii="Arial" w:hAnsi="Arial" w:cs="Arial"/>
          <w:sz w:val="36"/>
        </w:rPr>
        <w:t>Provenc</w:t>
      </w:r>
      <w:r w:rsidRPr="00371199">
        <w:rPr>
          <w:rFonts w:ascii="Arial" w:hAnsi="Arial"/>
          <w:sz w:val="36"/>
        </w:rPr>
        <w:t>e</w:t>
      </w:r>
    </w:p>
    <w:p w:rsidR="00B2755F" w:rsidRPr="00371199" w:rsidRDefault="00B2755F" w:rsidP="00B2755F">
      <w:pPr>
        <w:shd w:val="clear" w:color="auto" w:fill="BFBFBF" w:themeFill="background1" w:themeFillShade="BF"/>
        <w:spacing w:line="180" w:lineRule="auto"/>
        <w:jc w:val="center"/>
      </w:pPr>
    </w:p>
    <w:p w:rsidR="00B2755F" w:rsidRPr="00371199" w:rsidRDefault="00B2755F" w:rsidP="00B2755F"/>
    <w:p w:rsidR="00B2755F" w:rsidRPr="00371199" w:rsidRDefault="00B2755F" w:rsidP="00B2755F">
      <w:r w:rsidRPr="00371199">
        <w:rPr>
          <w:noProof/>
          <w:lang w:eastAsia="fr-FR"/>
        </w:rPr>
        <w:drawing>
          <wp:anchor distT="0" distB="0" distL="0" distR="0" simplePos="0" relativeHeight="251659264" behindDoc="0" locked="0" layoutInCell="1" allowOverlap="1" wp14:anchorId="10742784" wp14:editId="531CB317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1407600" cy="1533600"/>
            <wp:effectExtent l="0" t="0" r="2540" b="0"/>
            <wp:wrapThrough wrapText="bothSides">
              <wp:wrapPolygon edited="0">
                <wp:start x="0" y="0"/>
                <wp:lineTo x="0" y="21198"/>
                <wp:lineTo x="21347" y="21198"/>
                <wp:lineTo x="21347" y="0"/>
                <wp:lineTo x="0" y="0"/>
              </wp:wrapPolygon>
            </wp:wrapThrough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" t="-6" r="-8" b="-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600" cy="1533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755F" w:rsidRPr="00371199" w:rsidRDefault="00B2755F" w:rsidP="00B2755F">
      <w:pPr>
        <w:jc w:val="center"/>
        <w:rPr>
          <w:b/>
          <w:sz w:val="40"/>
          <w:szCs w:val="40"/>
        </w:rPr>
      </w:pPr>
      <w:r w:rsidRPr="00371199">
        <w:rPr>
          <w:b/>
          <w:sz w:val="40"/>
          <w:szCs w:val="40"/>
        </w:rPr>
        <w:t>COMMUNE DE PEIPIN</w:t>
      </w:r>
    </w:p>
    <w:p w:rsidR="00EF3A72" w:rsidRPr="00371199" w:rsidRDefault="00EF3A72" w:rsidP="00B2755F"/>
    <w:p w:rsidR="00B2755F" w:rsidRPr="00371199" w:rsidRDefault="00B2755F" w:rsidP="00B2755F"/>
    <w:p w:rsidR="00B2755F" w:rsidRPr="00371199" w:rsidRDefault="00B2755F" w:rsidP="00B2755F"/>
    <w:p w:rsidR="00B2755F" w:rsidRPr="00371199" w:rsidRDefault="00B2755F" w:rsidP="00B2755F"/>
    <w:p w:rsidR="00B2755F" w:rsidRPr="00371199" w:rsidRDefault="004869A8" w:rsidP="00BE4BD0">
      <w:pPr>
        <w:shd w:val="clear" w:color="auto" w:fill="BFBFBF" w:themeFill="background1" w:themeFillShade="BF"/>
        <w:jc w:val="center"/>
        <w:rPr>
          <w:b/>
          <w:sz w:val="48"/>
          <w:szCs w:val="48"/>
        </w:rPr>
      </w:pPr>
      <w:r w:rsidRPr="00371199">
        <w:rPr>
          <w:b/>
          <w:sz w:val="48"/>
          <w:szCs w:val="48"/>
        </w:rPr>
        <w:t>ACTE D’ENGAGEMENT</w:t>
      </w:r>
    </w:p>
    <w:p w:rsidR="00B2755F" w:rsidRPr="00371199" w:rsidRDefault="004869A8" w:rsidP="004869A8">
      <w:pPr>
        <w:spacing w:after="0" w:line="240" w:lineRule="auto"/>
        <w:jc w:val="center"/>
        <w:rPr>
          <w:b/>
          <w:sz w:val="36"/>
        </w:rPr>
      </w:pPr>
      <w:r w:rsidRPr="00371199">
        <w:rPr>
          <w:b/>
          <w:sz w:val="36"/>
        </w:rPr>
        <w:t>MARCH</w:t>
      </w:r>
      <w:r w:rsidRPr="00371199">
        <w:rPr>
          <w:rFonts w:cstheme="minorHAnsi"/>
          <w:b/>
          <w:sz w:val="36"/>
        </w:rPr>
        <w:t>É</w:t>
      </w:r>
      <w:r w:rsidRPr="00371199">
        <w:rPr>
          <w:b/>
          <w:sz w:val="36"/>
        </w:rPr>
        <w:t xml:space="preserve"> PUBLIC DE FOURNITURES COURANTES ET DE SERVICE</w:t>
      </w:r>
    </w:p>
    <w:p w:rsidR="00B2755F" w:rsidRPr="00371199" w:rsidRDefault="00B2755F" w:rsidP="00B2755F"/>
    <w:p w:rsidR="004869A8" w:rsidRPr="00371199" w:rsidRDefault="004869A8" w:rsidP="004869A8">
      <w:pPr>
        <w:shd w:val="clear" w:color="auto" w:fill="BFBFBF" w:themeFill="background1" w:themeFillShade="BF"/>
        <w:jc w:val="center"/>
        <w:rPr>
          <w:b/>
          <w:sz w:val="48"/>
          <w:szCs w:val="48"/>
        </w:rPr>
      </w:pPr>
      <w:r w:rsidRPr="00371199">
        <w:rPr>
          <w:b/>
          <w:sz w:val="48"/>
          <w:szCs w:val="48"/>
        </w:rPr>
        <w:t>LOCATION et MAINTENANCE PHOTOCOPIEURS</w:t>
      </w:r>
    </w:p>
    <w:p w:rsidR="00B2755F" w:rsidRPr="00371199" w:rsidRDefault="00B2755F" w:rsidP="00B2755F">
      <w:pPr>
        <w:tabs>
          <w:tab w:val="left" w:pos="3675"/>
        </w:tabs>
        <w:rPr>
          <w:sz w:val="48"/>
          <w:szCs w:val="48"/>
        </w:rPr>
      </w:pPr>
      <w:r w:rsidRPr="00371199">
        <w:rPr>
          <w:sz w:val="48"/>
          <w:szCs w:val="48"/>
        </w:rPr>
        <w:tab/>
      </w:r>
    </w:p>
    <w:p w:rsidR="00B2755F" w:rsidRPr="00371199" w:rsidRDefault="00B2755F" w:rsidP="00B2755F">
      <w:pPr>
        <w:shd w:val="clear" w:color="auto" w:fill="BFBFBF" w:themeFill="background1" w:themeFillShade="BF"/>
        <w:tabs>
          <w:tab w:val="left" w:pos="3675"/>
        </w:tabs>
        <w:spacing w:after="0"/>
        <w:jc w:val="center"/>
        <w:rPr>
          <w:b/>
          <w:sz w:val="24"/>
          <w:szCs w:val="24"/>
        </w:rPr>
      </w:pPr>
    </w:p>
    <w:p w:rsidR="00B2755F" w:rsidRPr="00371199" w:rsidRDefault="004869A8" w:rsidP="004869A8">
      <w:pPr>
        <w:shd w:val="clear" w:color="auto" w:fill="BFBFBF" w:themeFill="background1" w:themeFillShade="BF"/>
        <w:tabs>
          <w:tab w:val="left" w:pos="3675"/>
        </w:tabs>
        <w:spacing w:after="0"/>
        <w:rPr>
          <w:b/>
          <w:i/>
          <w:sz w:val="52"/>
          <w:szCs w:val="52"/>
        </w:rPr>
      </w:pPr>
      <w:r w:rsidRPr="00371199">
        <w:rPr>
          <w:b/>
          <w:i/>
          <w:sz w:val="52"/>
          <w:szCs w:val="52"/>
        </w:rPr>
        <w:t>ENTREPRISE :</w:t>
      </w:r>
    </w:p>
    <w:p w:rsidR="00653322" w:rsidRPr="00371199" w:rsidRDefault="004869A8" w:rsidP="004869A8">
      <w:pPr>
        <w:shd w:val="clear" w:color="auto" w:fill="BFBFBF" w:themeFill="background1" w:themeFillShade="BF"/>
        <w:tabs>
          <w:tab w:val="left" w:pos="3675"/>
        </w:tabs>
        <w:spacing w:after="0"/>
        <w:rPr>
          <w:b/>
          <w:i/>
          <w:sz w:val="52"/>
          <w:szCs w:val="52"/>
        </w:rPr>
      </w:pPr>
      <w:r w:rsidRPr="00371199">
        <w:rPr>
          <w:b/>
          <w:i/>
          <w:sz w:val="52"/>
          <w:szCs w:val="52"/>
        </w:rPr>
        <w:t>NOTIFI</w:t>
      </w:r>
      <w:r w:rsidRPr="00371199">
        <w:rPr>
          <w:rFonts w:cstheme="minorHAnsi"/>
          <w:b/>
          <w:i/>
          <w:sz w:val="52"/>
          <w:szCs w:val="52"/>
        </w:rPr>
        <w:t>É</w:t>
      </w:r>
      <w:r w:rsidRPr="00371199">
        <w:rPr>
          <w:b/>
          <w:i/>
          <w:sz w:val="52"/>
          <w:szCs w:val="52"/>
        </w:rPr>
        <w:t xml:space="preserve"> LE :</w:t>
      </w:r>
    </w:p>
    <w:p w:rsidR="00B2755F" w:rsidRPr="00371199" w:rsidRDefault="00B2755F" w:rsidP="00B2755F">
      <w:pPr>
        <w:shd w:val="clear" w:color="auto" w:fill="BFBFBF" w:themeFill="background1" w:themeFillShade="BF"/>
        <w:tabs>
          <w:tab w:val="left" w:pos="3675"/>
        </w:tabs>
        <w:jc w:val="center"/>
        <w:rPr>
          <w:b/>
          <w:sz w:val="24"/>
          <w:szCs w:val="24"/>
        </w:rPr>
      </w:pPr>
    </w:p>
    <w:p w:rsidR="00B2755F" w:rsidRPr="00371199" w:rsidRDefault="00B2755F" w:rsidP="00B2755F">
      <w:pPr>
        <w:rPr>
          <w:sz w:val="24"/>
          <w:szCs w:val="24"/>
        </w:rPr>
      </w:pPr>
    </w:p>
    <w:p w:rsidR="00B2755F" w:rsidRPr="00371199" w:rsidRDefault="00B2755F" w:rsidP="00B2755F">
      <w:pPr>
        <w:jc w:val="center"/>
        <w:rPr>
          <w:sz w:val="24"/>
          <w:szCs w:val="24"/>
        </w:rPr>
      </w:pPr>
    </w:p>
    <w:p w:rsidR="00B2755F" w:rsidRPr="00371199" w:rsidRDefault="00B2755F" w:rsidP="00B2755F">
      <w:pPr>
        <w:jc w:val="center"/>
        <w:rPr>
          <w:sz w:val="24"/>
          <w:szCs w:val="24"/>
        </w:rPr>
      </w:pPr>
    </w:p>
    <w:p w:rsidR="00B2755F" w:rsidRPr="00371199" w:rsidRDefault="00B2755F" w:rsidP="00B2755F">
      <w:pPr>
        <w:jc w:val="center"/>
        <w:rPr>
          <w:sz w:val="24"/>
          <w:szCs w:val="24"/>
        </w:rPr>
      </w:pPr>
    </w:p>
    <w:p w:rsidR="00B2755F" w:rsidRPr="00371199" w:rsidRDefault="00B2755F" w:rsidP="00B2755F">
      <w:pPr>
        <w:rPr>
          <w:sz w:val="24"/>
          <w:szCs w:val="24"/>
        </w:rPr>
      </w:pPr>
    </w:p>
    <w:p w:rsidR="00A157CA" w:rsidRPr="00371199" w:rsidRDefault="00A157CA" w:rsidP="00B2755F">
      <w:pPr>
        <w:rPr>
          <w:sz w:val="24"/>
          <w:szCs w:val="24"/>
        </w:rPr>
      </w:pPr>
    </w:p>
    <w:p w:rsidR="00A157CA" w:rsidRPr="00371199" w:rsidRDefault="00A157CA" w:rsidP="00B2755F">
      <w:pPr>
        <w:rPr>
          <w:sz w:val="24"/>
          <w:szCs w:val="24"/>
        </w:rPr>
      </w:pPr>
    </w:p>
    <w:p w:rsidR="004869A8" w:rsidRPr="00371199" w:rsidRDefault="004869A8" w:rsidP="00B2755F">
      <w:pPr>
        <w:rPr>
          <w:b/>
          <w:sz w:val="28"/>
          <w:szCs w:val="28"/>
          <w:u w:val="single"/>
        </w:rPr>
      </w:pPr>
    </w:p>
    <w:p w:rsidR="004869A8" w:rsidRPr="00371199" w:rsidRDefault="004869A8" w:rsidP="004869A8">
      <w:pPr>
        <w:rPr>
          <w:sz w:val="28"/>
          <w:szCs w:val="28"/>
        </w:rPr>
      </w:pPr>
    </w:p>
    <w:p w:rsidR="004869A8" w:rsidRPr="00371199" w:rsidRDefault="004869A8" w:rsidP="004869A8">
      <w:pPr>
        <w:pStyle w:val="Titre1"/>
        <w:spacing w:before="20" w:after="180"/>
        <w:ind w:left="20" w:right="20"/>
        <w:rPr>
          <w:rFonts w:asciiTheme="minorHAnsi" w:eastAsia="Trebuchet MS" w:hAnsiTheme="minorHAnsi" w:cstheme="minorHAnsi"/>
          <w:b/>
          <w:color w:val="000000"/>
          <w:sz w:val="28"/>
        </w:rPr>
      </w:pPr>
      <w:bookmarkStart w:id="0" w:name="_Toc256000000"/>
      <w:r w:rsidRPr="00371199">
        <w:rPr>
          <w:rFonts w:eastAsia="Trebuchet MS"/>
          <w:color w:val="000000"/>
          <w:sz w:val="28"/>
        </w:rPr>
        <w:br w:type="page"/>
      </w:r>
      <w:r w:rsidRPr="00371199">
        <w:rPr>
          <w:rFonts w:asciiTheme="minorHAnsi" w:eastAsia="Trebuchet MS" w:hAnsiTheme="minorHAnsi" w:cstheme="minorHAnsi"/>
          <w:b/>
          <w:color w:val="000000"/>
          <w:sz w:val="28"/>
        </w:rPr>
        <w:lastRenderedPageBreak/>
        <w:t>1 - Identification de l'acheteur</w:t>
      </w:r>
      <w:bookmarkEnd w:id="0"/>
    </w:p>
    <w:p w:rsidR="004869A8" w:rsidRPr="00371199" w:rsidRDefault="004869A8" w:rsidP="004869A8">
      <w:pPr>
        <w:pStyle w:val="ParagrapheIndent1"/>
        <w:spacing w:line="232" w:lineRule="exact"/>
        <w:ind w:left="20" w:right="2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 w:rsidRPr="00371199">
        <w:rPr>
          <w:rFonts w:asciiTheme="minorHAnsi" w:hAnsiTheme="minorHAnsi" w:cstheme="minorHAnsi"/>
          <w:color w:val="000000"/>
          <w:sz w:val="24"/>
          <w:lang w:val="fr-FR"/>
        </w:rPr>
        <w:t>Commune de Peipin</w:t>
      </w:r>
    </w:p>
    <w:p w:rsidR="004869A8" w:rsidRPr="00371199" w:rsidRDefault="004869A8" w:rsidP="004869A8">
      <w:pPr>
        <w:spacing w:after="0" w:line="240" w:lineRule="auto"/>
      </w:pPr>
      <w:r w:rsidRPr="00371199">
        <w:t>4 Rue des Écoles</w:t>
      </w:r>
    </w:p>
    <w:p w:rsidR="004869A8" w:rsidRPr="00371199" w:rsidRDefault="004869A8" w:rsidP="004869A8">
      <w:r w:rsidRPr="00371199">
        <w:t>04200 PEIPIN</w:t>
      </w:r>
    </w:p>
    <w:p w:rsidR="003F38B0" w:rsidRPr="00371199" w:rsidRDefault="003F38B0" w:rsidP="003F38B0">
      <w:pPr>
        <w:pStyle w:val="ParagrapheIndent1"/>
        <w:ind w:left="23" w:right="23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 w:rsidRPr="00371199">
        <w:rPr>
          <w:rFonts w:asciiTheme="minorHAnsi" w:hAnsiTheme="minorHAnsi" w:cstheme="minorHAnsi"/>
          <w:color w:val="000000"/>
          <w:sz w:val="24"/>
          <w:lang w:val="fr-FR"/>
        </w:rPr>
        <w:t xml:space="preserve">Ordonnateur : Monsieur le Maire de </w:t>
      </w:r>
      <w:r w:rsidRPr="00371199">
        <w:rPr>
          <w:rFonts w:asciiTheme="minorHAnsi" w:hAnsiTheme="minorHAnsi" w:cstheme="minorHAnsi"/>
          <w:color w:val="000000"/>
          <w:sz w:val="24"/>
          <w:lang w:val="fr-FR"/>
        </w:rPr>
        <w:t>Peipin</w:t>
      </w:r>
    </w:p>
    <w:p w:rsidR="003F38B0" w:rsidRDefault="003F38B0" w:rsidP="003F38B0">
      <w:pPr>
        <w:rPr>
          <w:rFonts w:cstheme="minorHAnsi"/>
          <w:color w:val="000000"/>
          <w:sz w:val="24"/>
          <w:szCs w:val="24"/>
        </w:rPr>
      </w:pPr>
      <w:r w:rsidRPr="00371199">
        <w:rPr>
          <w:rFonts w:cstheme="minorHAnsi"/>
          <w:color w:val="000000"/>
          <w:sz w:val="24"/>
          <w:szCs w:val="24"/>
        </w:rPr>
        <w:t xml:space="preserve">Comptable assignataire des paiements pour la </w:t>
      </w:r>
      <w:r w:rsidRPr="00371199">
        <w:rPr>
          <w:rFonts w:cstheme="minorHAnsi"/>
          <w:color w:val="000000"/>
          <w:sz w:val="24"/>
          <w:szCs w:val="24"/>
        </w:rPr>
        <w:t xml:space="preserve">commune </w:t>
      </w:r>
      <w:r w:rsidRPr="00371199">
        <w:rPr>
          <w:rFonts w:cstheme="minorHAnsi"/>
          <w:color w:val="000000"/>
          <w:sz w:val="24"/>
          <w:szCs w:val="24"/>
        </w:rPr>
        <w:t xml:space="preserve">: </w:t>
      </w:r>
      <w:r w:rsidRPr="00371199">
        <w:rPr>
          <w:rFonts w:cstheme="minorHAnsi"/>
          <w:color w:val="000000"/>
          <w:sz w:val="24"/>
          <w:szCs w:val="24"/>
        </w:rPr>
        <w:t>Madame</w:t>
      </w:r>
      <w:r w:rsidRPr="00371199">
        <w:rPr>
          <w:rFonts w:cstheme="minorHAnsi"/>
          <w:color w:val="000000"/>
          <w:sz w:val="24"/>
          <w:szCs w:val="24"/>
        </w:rPr>
        <w:t xml:space="preserve"> le Trésorier Principal, </w:t>
      </w:r>
      <w:r w:rsidRPr="00371199">
        <w:rPr>
          <w:rFonts w:cstheme="minorHAnsi"/>
          <w:color w:val="000000"/>
          <w:sz w:val="24"/>
          <w:szCs w:val="24"/>
        </w:rPr>
        <w:t>4 Rue de la Poste 04200 SISTERON</w:t>
      </w:r>
    </w:p>
    <w:p w:rsidR="00BA4BCC" w:rsidRPr="00371199" w:rsidRDefault="00BA4BCC" w:rsidP="003F38B0">
      <w:pPr>
        <w:rPr>
          <w:rFonts w:cstheme="minorHAnsi"/>
          <w:sz w:val="24"/>
          <w:szCs w:val="24"/>
        </w:rPr>
      </w:pPr>
    </w:p>
    <w:p w:rsidR="004869A8" w:rsidRPr="00371199" w:rsidRDefault="004869A8" w:rsidP="004869A8">
      <w:pPr>
        <w:pStyle w:val="Titre1"/>
        <w:spacing w:before="20" w:after="180"/>
        <w:ind w:left="20" w:right="20"/>
        <w:rPr>
          <w:rFonts w:asciiTheme="minorHAnsi" w:eastAsia="Trebuchet MS" w:hAnsiTheme="minorHAnsi" w:cstheme="minorHAnsi"/>
          <w:b/>
          <w:color w:val="000000"/>
          <w:sz w:val="28"/>
        </w:rPr>
      </w:pPr>
      <w:bookmarkStart w:id="1" w:name="_Toc256000001"/>
      <w:r w:rsidRPr="00371199">
        <w:rPr>
          <w:rFonts w:asciiTheme="minorHAnsi" w:eastAsia="Trebuchet MS" w:hAnsiTheme="minorHAnsi" w:cstheme="minorHAnsi"/>
          <w:b/>
          <w:color w:val="000000"/>
          <w:sz w:val="28"/>
        </w:rPr>
        <w:t>2 - Identification du co-contractant</w:t>
      </w:r>
      <w:bookmarkEnd w:id="1"/>
    </w:p>
    <w:p w:rsidR="004869A8" w:rsidRPr="00371199" w:rsidRDefault="004869A8" w:rsidP="004869A8">
      <w:pPr>
        <w:pStyle w:val="ParagrapheIndent1"/>
        <w:spacing w:after="240" w:line="232" w:lineRule="exact"/>
        <w:ind w:left="20" w:right="2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 w:rsidRPr="00371199">
        <w:rPr>
          <w:rFonts w:asciiTheme="minorHAnsi" w:hAnsiTheme="minorHAnsi" w:cstheme="minorHAnsi"/>
          <w:color w:val="000000"/>
          <w:sz w:val="24"/>
          <w:lang w:val="fr-FR"/>
        </w:rPr>
        <w:t xml:space="preserve">Après avoir pris connaissance des pièces constitutives </w:t>
      </w:r>
      <w:r w:rsidR="003F38B0" w:rsidRPr="00371199">
        <w:rPr>
          <w:rFonts w:asciiTheme="minorHAnsi" w:hAnsiTheme="minorHAnsi" w:cstheme="minorHAnsi"/>
          <w:color w:val="000000"/>
          <w:sz w:val="24"/>
          <w:lang w:val="fr-FR"/>
        </w:rPr>
        <w:t>du marché indiqué</w:t>
      </w:r>
      <w:r w:rsidRPr="00371199">
        <w:rPr>
          <w:rFonts w:asciiTheme="minorHAnsi" w:hAnsiTheme="minorHAnsi" w:cstheme="minorHAnsi"/>
          <w:color w:val="000000"/>
          <w:sz w:val="24"/>
          <w:lang w:val="fr-FR"/>
        </w:rPr>
        <w:t xml:space="preserve"> à l'article</w:t>
      </w:r>
      <w:r w:rsidR="003F38B0" w:rsidRPr="00371199">
        <w:rPr>
          <w:rFonts w:asciiTheme="minorHAnsi" w:hAnsiTheme="minorHAnsi" w:cstheme="minorHAnsi"/>
          <w:color w:val="000000"/>
          <w:sz w:val="24"/>
          <w:lang w:val="fr-FR"/>
        </w:rPr>
        <w:t xml:space="preserve"> 2.1. "P</w:t>
      </w:r>
      <w:r w:rsidRPr="00371199">
        <w:rPr>
          <w:rFonts w:asciiTheme="minorHAnsi" w:hAnsiTheme="minorHAnsi" w:cstheme="minorHAnsi"/>
          <w:color w:val="000000"/>
          <w:sz w:val="24"/>
          <w:lang w:val="fr-FR"/>
        </w:rPr>
        <w:t>ièces contractuelles" du Cahier des clauses particulières qui fait référence au CCAG - Fournitures Courantes et Services et conformément à leurs clauses et stipulations ;</w:t>
      </w:r>
    </w:p>
    <w:p w:rsidR="004869A8" w:rsidRPr="00371199" w:rsidRDefault="003F38B0" w:rsidP="004869A8">
      <w:pPr>
        <w:pStyle w:val="ParagrapheIndent1"/>
        <w:spacing w:line="232" w:lineRule="exact"/>
        <w:ind w:left="20" w:right="2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sdt>
        <w:sdtPr>
          <w:rPr>
            <w:rFonts w:asciiTheme="minorHAnsi" w:hAnsiTheme="minorHAnsi" w:cstheme="minorHAnsi"/>
            <w:color w:val="000000"/>
            <w:sz w:val="24"/>
            <w:lang w:val="fr-FR"/>
          </w:rPr>
          <w:id w:val="7813763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71199">
            <w:rPr>
              <w:rFonts w:ascii="Segoe UI Symbol" w:eastAsia="MS Gothic" w:hAnsi="Segoe UI Symbol" w:cs="Segoe UI Symbol"/>
              <w:color w:val="000000"/>
              <w:sz w:val="24"/>
              <w:lang w:val="fr-FR"/>
            </w:rPr>
            <w:t>☐</w:t>
          </w:r>
        </w:sdtContent>
      </w:sdt>
      <w:r w:rsidRPr="00371199">
        <w:rPr>
          <w:rFonts w:asciiTheme="minorHAnsi" w:hAnsiTheme="minorHAnsi" w:cstheme="minorHAnsi"/>
          <w:color w:val="000000"/>
          <w:sz w:val="24"/>
          <w:lang w:val="fr-FR"/>
        </w:rPr>
        <w:tab/>
      </w:r>
      <w:r w:rsidRPr="00371199">
        <w:rPr>
          <w:rFonts w:asciiTheme="minorHAnsi" w:hAnsiTheme="minorHAnsi" w:cstheme="minorHAnsi"/>
          <w:color w:val="000000"/>
          <w:sz w:val="24"/>
          <w:lang w:val="fr-FR"/>
        </w:rPr>
        <w:t>Le signataire (Candidat individuel),</w:t>
      </w:r>
    </w:p>
    <w:p w:rsidR="004869A8" w:rsidRPr="00371199" w:rsidRDefault="003F38B0" w:rsidP="003F38B0">
      <w:pPr>
        <w:pStyle w:val="ParagrapheIndent1"/>
        <w:ind w:left="23" w:right="23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 w:rsidRPr="00371199">
        <w:rPr>
          <w:rFonts w:asciiTheme="minorHAnsi" w:hAnsiTheme="minorHAnsi" w:cstheme="minorHAnsi"/>
          <w:color w:val="000000"/>
          <w:sz w:val="24"/>
          <w:lang w:val="fr-FR"/>
        </w:rPr>
        <w:t xml:space="preserve">M. </w:t>
      </w:r>
    </w:p>
    <w:p w:rsidR="003F38B0" w:rsidRPr="00371199" w:rsidRDefault="004869A8" w:rsidP="004869A8">
      <w:pPr>
        <w:pStyle w:val="ParagrapheIndent1"/>
        <w:spacing w:after="240" w:line="232" w:lineRule="exact"/>
        <w:ind w:left="20" w:right="2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 w:rsidRPr="00371199">
        <w:rPr>
          <w:rFonts w:asciiTheme="minorHAnsi" w:hAnsiTheme="minorHAnsi" w:cstheme="minorHAnsi"/>
          <w:color w:val="000000"/>
          <w:sz w:val="24"/>
          <w:lang w:val="fr-FR"/>
        </w:rPr>
        <w:t>Agissant en qualité de</w:t>
      </w:r>
      <w:r w:rsidR="00A31ABC" w:rsidRPr="00371199">
        <w:rPr>
          <w:rFonts w:asciiTheme="minorHAnsi" w:hAnsiTheme="minorHAnsi" w:cstheme="minorHAnsi"/>
          <w:color w:val="000000"/>
          <w:sz w:val="24"/>
          <w:lang w:val="fr-FR"/>
        </w:rPr>
        <w:t> :</w:t>
      </w:r>
    </w:p>
    <w:p w:rsidR="004869A8" w:rsidRPr="00371199" w:rsidRDefault="003F38B0" w:rsidP="003F38B0">
      <w:pPr>
        <w:pStyle w:val="ParagrapheIndent1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sdt>
        <w:sdtPr>
          <w:rPr>
            <w:rFonts w:asciiTheme="minorHAnsi" w:hAnsiTheme="minorHAnsi" w:cstheme="minorHAnsi"/>
            <w:color w:val="000000"/>
            <w:sz w:val="24"/>
            <w:lang w:val="fr-FR"/>
          </w:rPr>
          <w:id w:val="-11268558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71199">
            <w:rPr>
              <w:rFonts w:ascii="Segoe UI Symbol" w:eastAsia="MS Gothic" w:hAnsi="Segoe UI Symbol" w:cs="Segoe UI Symbol"/>
              <w:color w:val="000000"/>
              <w:sz w:val="24"/>
              <w:lang w:val="fr-FR"/>
            </w:rPr>
            <w:t>☐</w:t>
          </w:r>
        </w:sdtContent>
      </w:sdt>
      <w:r w:rsidR="004869A8" w:rsidRPr="00371199">
        <w:rPr>
          <w:rFonts w:asciiTheme="minorHAnsi" w:hAnsiTheme="minorHAnsi" w:cstheme="minorHAnsi"/>
          <w:color w:val="000000"/>
          <w:sz w:val="24"/>
          <w:lang w:val="fr-FR"/>
        </w:rPr>
        <w:t xml:space="preserve"> </w:t>
      </w:r>
      <w:r w:rsidRPr="00371199">
        <w:rPr>
          <w:rFonts w:asciiTheme="minorHAnsi" w:hAnsiTheme="minorHAnsi" w:cstheme="minorHAnsi"/>
          <w:color w:val="000000"/>
          <w:sz w:val="24"/>
          <w:lang w:val="fr-FR"/>
        </w:rPr>
        <w:tab/>
        <w:t>M’engage</w:t>
      </w:r>
      <w:r w:rsidRPr="00371199">
        <w:rPr>
          <w:rFonts w:asciiTheme="minorHAnsi" w:hAnsiTheme="minorHAnsi" w:cstheme="minorHAnsi"/>
          <w:color w:val="000000"/>
          <w:sz w:val="24"/>
          <w:lang w:val="fr-FR"/>
        </w:rPr>
        <w:t xml:space="preserve"> sur la base de mon offre et pour mon propre compte ;</w:t>
      </w:r>
    </w:p>
    <w:p w:rsidR="004869A8" w:rsidRPr="00371199" w:rsidRDefault="004869A8" w:rsidP="004869A8">
      <w:pPr>
        <w:pStyle w:val="ParagrapheIndent1"/>
        <w:spacing w:line="232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:rsidR="004869A8" w:rsidRPr="00371199" w:rsidRDefault="004869A8" w:rsidP="004869A8">
      <w:pPr>
        <w:pStyle w:val="ParagrapheIndent1"/>
        <w:spacing w:line="232" w:lineRule="exact"/>
        <w:ind w:left="20" w:right="2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 w:rsidRPr="00371199">
        <w:rPr>
          <w:rFonts w:asciiTheme="minorHAnsi" w:hAnsiTheme="minorHAnsi" w:cstheme="minorHAnsi"/>
          <w:color w:val="000000"/>
          <w:sz w:val="24"/>
          <w:lang w:val="fr-FR"/>
        </w:rPr>
        <w:t>Nom commercial et dénomination sociale</w:t>
      </w:r>
      <w:r w:rsidR="00A31ABC" w:rsidRPr="00371199">
        <w:rPr>
          <w:rFonts w:asciiTheme="minorHAnsi" w:hAnsiTheme="minorHAnsi" w:cstheme="minorHAnsi"/>
          <w:color w:val="000000"/>
          <w:sz w:val="24"/>
          <w:lang w:val="fr-FR"/>
        </w:rPr>
        <w:t> :</w:t>
      </w:r>
    </w:p>
    <w:p w:rsidR="003F38B0" w:rsidRPr="00371199" w:rsidRDefault="003F38B0" w:rsidP="00A31ABC">
      <w:pPr>
        <w:spacing w:after="0" w:line="240" w:lineRule="auto"/>
      </w:pPr>
    </w:p>
    <w:p w:rsidR="004869A8" w:rsidRPr="00371199" w:rsidRDefault="00A31ABC" w:rsidP="00A31ABC">
      <w:pPr>
        <w:pStyle w:val="ParagrapheIndent1"/>
        <w:ind w:left="20" w:right="2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 w:rsidRPr="00371199">
        <w:rPr>
          <w:rFonts w:asciiTheme="minorHAnsi" w:hAnsiTheme="minorHAnsi" w:cstheme="minorHAnsi"/>
          <w:color w:val="000000"/>
          <w:sz w:val="24"/>
          <w:lang w:val="fr-FR"/>
        </w:rPr>
        <w:t>Adresse :</w:t>
      </w:r>
    </w:p>
    <w:p w:rsidR="00A31ABC" w:rsidRPr="00371199" w:rsidRDefault="00A31ABC" w:rsidP="00A31ABC">
      <w:pPr>
        <w:spacing w:after="0" w:line="240" w:lineRule="auto"/>
      </w:pPr>
    </w:p>
    <w:p w:rsidR="004869A8" w:rsidRPr="00371199" w:rsidRDefault="004869A8" w:rsidP="00A31ABC">
      <w:pPr>
        <w:pStyle w:val="ParagrapheIndent1"/>
        <w:ind w:left="20" w:right="2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 w:rsidRPr="00371199">
        <w:rPr>
          <w:rFonts w:asciiTheme="minorHAnsi" w:hAnsiTheme="minorHAnsi" w:cstheme="minorHAnsi"/>
          <w:color w:val="000000"/>
          <w:sz w:val="24"/>
          <w:lang w:val="fr-FR"/>
        </w:rPr>
        <w:t>Courriel</w:t>
      </w:r>
      <w:r w:rsidR="00A31ABC" w:rsidRPr="00371199">
        <w:rPr>
          <w:rFonts w:asciiTheme="minorHAnsi" w:hAnsiTheme="minorHAnsi" w:cstheme="minorHAnsi"/>
          <w:color w:val="000000"/>
          <w:sz w:val="24"/>
          <w:lang w:val="fr-FR"/>
        </w:rPr>
        <w:t> :</w:t>
      </w:r>
    </w:p>
    <w:p w:rsidR="004869A8" w:rsidRPr="00371199" w:rsidRDefault="004869A8" w:rsidP="00A31ABC">
      <w:pPr>
        <w:pStyle w:val="ParagrapheIndent1"/>
        <w:ind w:left="20" w:right="2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 w:rsidRPr="00371199">
        <w:rPr>
          <w:rFonts w:asciiTheme="minorHAnsi" w:hAnsiTheme="minorHAnsi" w:cstheme="minorHAnsi"/>
          <w:color w:val="000000"/>
          <w:sz w:val="24"/>
          <w:lang w:val="fr-FR"/>
        </w:rPr>
        <w:t>Numéro de téléphone</w:t>
      </w:r>
      <w:r w:rsidR="00A31ABC" w:rsidRPr="00371199">
        <w:rPr>
          <w:rFonts w:asciiTheme="minorHAnsi" w:hAnsiTheme="minorHAnsi" w:cstheme="minorHAnsi"/>
          <w:color w:val="000000"/>
          <w:sz w:val="24"/>
          <w:lang w:val="fr-FR"/>
        </w:rPr>
        <w:t> :</w:t>
      </w:r>
    </w:p>
    <w:p w:rsidR="004869A8" w:rsidRPr="00371199" w:rsidRDefault="004869A8" w:rsidP="00A31ABC">
      <w:pPr>
        <w:pStyle w:val="ParagrapheIndent1"/>
        <w:ind w:left="20" w:right="2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 w:rsidRPr="00371199">
        <w:rPr>
          <w:rFonts w:asciiTheme="minorHAnsi" w:hAnsiTheme="minorHAnsi" w:cstheme="minorHAnsi"/>
          <w:color w:val="000000"/>
          <w:sz w:val="24"/>
          <w:lang w:val="fr-FR"/>
        </w:rPr>
        <w:t>Numéro de SIRET</w:t>
      </w:r>
      <w:r w:rsidR="00A31ABC" w:rsidRPr="00371199">
        <w:rPr>
          <w:rFonts w:asciiTheme="minorHAnsi" w:hAnsiTheme="minorHAnsi" w:cstheme="minorHAnsi"/>
          <w:color w:val="000000"/>
          <w:sz w:val="24"/>
          <w:lang w:val="fr-FR"/>
        </w:rPr>
        <w:t> :</w:t>
      </w:r>
    </w:p>
    <w:p w:rsidR="004869A8" w:rsidRPr="00371199" w:rsidRDefault="004869A8" w:rsidP="00A31ABC">
      <w:pPr>
        <w:pStyle w:val="ParagrapheIndent1"/>
        <w:ind w:left="20" w:right="2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 w:rsidRPr="00371199">
        <w:rPr>
          <w:rFonts w:asciiTheme="minorHAnsi" w:hAnsiTheme="minorHAnsi" w:cstheme="minorHAnsi"/>
          <w:color w:val="000000"/>
          <w:sz w:val="24"/>
          <w:lang w:val="fr-FR"/>
        </w:rPr>
        <w:t>Code APE</w:t>
      </w:r>
      <w:r w:rsidR="00A31ABC" w:rsidRPr="00371199">
        <w:rPr>
          <w:rFonts w:asciiTheme="minorHAnsi" w:hAnsiTheme="minorHAnsi" w:cstheme="minorHAnsi"/>
          <w:color w:val="000000"/>
          <w:sz w:val="24"/>
          <w:lang w:val="fr-FR"/>
        </w:rPr>
        <w:t> :</w:t>
      </w:r>
    </w:p>
    <w:p w:rsidR="004869A8" w:rsidRPr="00371199" w:rsidRDefault="004869A8" w:rsidP="00A31ABC">
      <w:pPr>
        <w:pStyle w:val="ParagrapheIndent1"/>
        <w:ind w:left="20" w:right="2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 w:rsidRPr="00371199">
        <w:rPr>
          <w:rFonts w:asciiTheme="minorHAnsi" w:hAnsiTheme="minorHAnsi" w:cstheme="minorHAnsi"/>
          <w:color w:val="000000"/>
          <w:sz w:val="24"/>
          <w:lang w:val="fr-FR"/>
        </w:rPr>
        <w:t>Numéro de TVA intracommunautaire</w:t>
      </w:r>
      <w:r w:rsidR="00A31ABC" w:rsidRPr="00371199">
        <w:rPr>
          <w:rFonts w:asciiTheme="minorHAnsi" w:hAnsiTheme="minorHAnsi" w:cstheme="minorHAnsi"/>
          <w:color w:val="000000"/>
          <w:sz w:val="24"/>
          <w:lang w:val="fr-FR"/>
        </w:rPr>
        <w:t> :</w:t>
      </w:r>
    </w:p>
    <w:p w:rsidR="00A31ABC" w:rsidRPr="00371199" w:rsidRDefault="00A31ABC" w:rsidP="006C7C23">
      <w:pPr>
        <w:spacing w:after="0" w:line="240" w:lineRule="auto"/>
      </w:pPr>
    </w:p>
    <w:p w:rsidR="00A31ABC" w:rsidRPr="00371199" w:rsidRDefault="00A31ABC" w:rsidP="00A31ABC">
      <w:pPr>
        <w:pStyle w:val="ParagrapheIndent1"/>
        <w:rPr>
          <w:rFonts w:asciiTheme="minorHAnsi" w:hAnsiTheme="minorHAnsi" w:cstheme="minorHAnsi"/>
          <w:color w:val="000000"/>
          <w:sz w:val="24"/>
          <w:lang w:val="fr-FR"/>
        </w:rPr>
      </w:pPr>
      <w:sdt>
        <w:sdtPr>
          <w:rPr>
            <w:rFonts w:asciiTheme="minorHAnsi" w:hAnsiTheme="minorHAnsi"/>
            <w:sz w:val="24"/>
            <w:lang w:val="fr-FR"/>
          </w:rPr>
          <w:id w:val="8747340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71199">
            <w:rPr>
              <w:rFonts w:ascii="Segoe UI Symbol" w:eastAsia="MS Gothic" w:hAnsi="Segoe UI Symbol" w:cs="Segoe UI Symbol"/>
              <w:sz w:val="24"/>
              <w:lang w:val="fr-FR"/>
            </w:rPr>
            <w:t>☐</w:t>
          </w:r>
        </w:sdtContent>
      </w:sdt>
      <w:r w:rsidRPr="00371199">
        <w:rPr>
          <w:rFonts w:asciiTheme="minorHAnsi" w:hAnsiTheme="minorHAnsi"/>
          <w:sz w:val="24"/>
          <w:lang w:val="fr-FR"/>
        </w:rPr>
        <w:tab/>
      </w:r>
      <w:r w:rsidRPr="00371199">
        <w:rPr>
          <w:rFonts w:asciiTheme="minorHAnsi" w:hAnsiTheme="minorHAnsi" w:cstheme="minorHAnsi"/>
          <w:color w:val="000000"/>
          <w:sz w:val="24"/>
          <w:lang w:val="fr-FR"/>
        </w:rPr>
        <w:t>Engage</w:t>
      </w:r>
      <w:r w:rsidRPr="00371199">
        <w:rPr>
          <w:rFonts w:asciiTheme="minorHAnsi" w:hAnsiTheme="minorHAnsi" w:cstheme="minorHAnsi"/>
          <w:color w:val="000000"/>
          <w:sz w:val="24"/>
          <w:lang w:val="fr-FR"/>
        </w:rPr>
        <w:t xml:space="preserve"> la société </w:t>
      </w:r>
      <w:r w:rsidRPr="00371199">
        <w:rPr>
          <w:rFonts w:asciiTheme="minorHAnsi" w:hAnsiTheme="minorHAnsi" w:cstheme="minorHAnsi"/>
          <w:color w:val="000000"/>
          <w:sz w:val="24"/>
          <w:lang w:val="fr-FR"/>
        </w:rPr>
        <w:tab/>
      </w:r>
      <w:r w:rsidRPr="00371199">
        <w:rPr>
          <w:rFonts w:asciiTheme="minorHAnsi" w:hAnsiTheme="minorHAnsi" w:cstheme="minorHAnsi"/>
          <w:color w:val="000000"/>
          <w:sz w:val="24"/>
          <w:lang w:val="fr-FR"/>
        </w:rPr>
        <w:tab/>
      </w:r>
      <w:r w:rsidRPr="00371199">
        <w:rPr>
          <w:rFonts w:asciiTheme="minorHAnsi" w:hAnsiTheme="minorHAnsi" w:cstheme="minorHAnsi"/>
          <w:color w:val="000000"/>
          <w:sz w:val="24"/>
          <w:lang w:val="fr-FR"/>
        </w:rPr>
        <w:tab/>
      </w:r>
      <w:r w:rsidRPr="00371199">
        <w:rPr>
          <w:rFonts w:asciiTheme="minorHAnsi" w:hAnsiTheme="minorHAnsi" w:cstheme="minorHAnsi"/>
          <w:color w:val="000000"/>
          <w:sz w:val="24"/>
          <w:lang w:val="fr-FR"/>
        </w:rPr>
        <w:tab/>
      </w:r>
      <w:r w:rsidRPr="00371199">
        <w:rPr>
          <w:rFonts w:asciiTheme="minorHAnsi" w:hAnsiTheme="minorHAnsi" w:cstheme="minorHAnsi"/>
          <w:color w:val="000000"/>
          <w:sz w:val="24"/>
          <w:lang w:val="fr-FR"/>
        </w:rPr>
        <w:tab/>
      </w:r>
      <w:r w:rsidRPr="00371199">
        <w:rPr>
          <w:rFonts w:asciiTheme="minorHAnsi" w:hAnsiTheme="minorHAnsi" w:cstheme="minorHAnsi"/>
          <w:color w:val="000000"/>
          <w:sz w:val="24"/>
          <w:lang w:val="fr-FR"/>
        </w:rPr>
        <w:tab/>
      </w:r>
      <w:r w:rsidRPr="00371199">
        <w:rPr>
          <w:rFonts w:asciiTheme="minorHAnsi" w:hAnsiTheme="minorHAnsi" w:cstheme="minorHAnsi"/>
          <w:color w:val="000000"/>
          <w:sz w:val="24"/>
          <w:lang w:val="fr-FR"/>
        </w:rPr>
        <w:t>sur la base de son offre ;</w:t>
      </w:r>
    </w:p>
    <w:p w:rsidR="004869A8" w:rsidRPr="00371199" w:rsidRDefault="004869A8" w:rsidP="004869A8">
      <w:pPr>
        <w:pStyle w:val="ParagrapheIndent1"/>
        <w:spacing w:line="232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:rsidR="004869A8" w:rsidRPr="00371199" w:rsidRDefault="004869A8" w:rsidP="00A31ABC">
      <w:pPr>
        <w:pStyle w:val="ParagrapheIndent1"/>
        <w:spacing w:line="232" w:lineRule="exact"/>
        <w:ind w:left="20" w:right="2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 w:rsidRPr="00371199">
        <w:rPr>
          <w:rFonts w:asciiTheme="minorHAnsi" w:hAnsiTheme="minorHAnsi" w:cstheme="minorHAnsi"/>
          <w:color w:val="000000"/>
          <w:sz w:val="24"/>
          <w:lang w:val="fr-FR"/>
        </w:rPr>
        <w:t>Nom commercial et dénomination sociale</w:t>
      </w:r>
      <w:r w:rsidR="00A31ABC" w:rsidRPr="00371199">
        <w:rPr>
          <w:rFonts w:asciiTheme="minorHAnsi" w:hAnsiTheme="minorHAnsi" w:cstheme="minorHAnsi"/>
          <w:color w:val="000000"/>
          <w:sz w:val="24"/>
          <w:lang w:val="fr-FR"/>
        </w:rPr>
        <w:t> :</w:t>
      </w:r>
    </w:p>
    <w:p w:rsidR="00A31ABC" w:rsidRPr="00371199" w:rsidRDefault="00A31ABC" w:rsidP="00A31ABC">
      <w:pPr>
        <w:spacing w:after="0" w:line="240" w:lineRule="auto"/>
      </w:pPr>
    </w:p>
    <w:p w:rsidR="004869A8" w:rsidRPr="00371199" w:rsidRDefault="004869A8" w:rsidP="00A31ABC">
      <w:pPr>
        <w:pStyle w:val="ParagrapheIndent1"/>
        <w:ind w:left="20" w:right="2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 w:rsidRPr="00371199">
        <w:rPr>
          <w:rFonts w:asciiTheme="minorHAnsi" w:hAnsiTheme="minorHAnsi" w:cstheme="minorHAnsi"/>
          <w:color w:val="000000"/>
          <w:sz w:val="24"/>
          <w:lang w:val="fr-FR"/>
        </w:rPr>
        <w:t>Adresse</w:t>
      </w:r>
      <w:r w:rsidR="00A31ABC" w:rsidRPr="00371199">
        <w:rPr>
          <w:rFonts w:asciiTheme="minorHAnsi" w:hAnsiTheme="minorHAnsi" w:cstheme="minorHAnsi"/>
          <w:color w:val="000000"/>
          <w:sz w:val="24"/>
          <w:lang w:val="fr-FR"/>
        </w:rPr>
        <w:t> :</w:t>
      </w:r>
    </w:p>
    <w:p w:rsidR="00A31ABC" w:rsidRPr="00371199" w:rsidRDefault="00A31ABC" w:rsidP="00A31ABC">
      <w:pPr>
        <w:spacing w:after="0" w:line="240" w:lineRule="auto"/>
      </w:pPr>
    </w:p>
    <w:p w:rsidR="004869A8" w:rsidRPr="00371199" w:rsidRDefault="004869A8" w:rsidP="00A31ABC">
      <w:pPr>
        <w:pStyle w:val="ParagrapheIndent1"/>
        <w:ind w:left="20" w:right="2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 w:rsidRPr="00371199">
        <w:rPr>
          <w:rFonts w:asciiTheme="minorHAnsi" w:hAnsiTheme="minorHAnsi" w:cstheme="minorHAnsi"/>
          <w:color w:val="000000"/>
          <w:sz w:val="24"/>
          <w:lang w:val="fr-FR"/>
        </w:rPr>
        <w:t>Courriel</w:t>
      </w:r>
      <w:r w:rsidR="00A31ABC" w:rsidRPr="00371199">
        <w:rPr>
          <w:rFonts w:asciiTheme="minorHAnsi" w:hAnsiTheme="minorHAnsi" w:cstheme="minorHAnsi"/>
          <w:color w:val="000000"/>
          <w:sz w:val="24"/>
          <w:lang w:val="fr-FR"/>
        </w:rPr>
        <w:t> :</w:t>
      </w:r>
    </w:p>
    <w:p w:rsidR="004869A8" w:rsidRPr="00371199" w:rsidRDefault="004869A8" w:rsidP="00A31ABC">
      <w:pPr>
        <w:pStyle w:val="ParagrapheIndent1"/>
        <w:ind w:left="20" w:right="2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 w:rsidRPr="00371199">
        <w:rPr>
          <w:rFonts w:asciiTheme="minorHAnsi" w:hAnsiTheme="minorHAnsi" w:cstheme="minorHAnsi"/>
          <w:color w:val="000000"/>
          <w:sz w:val="24"/>
          <w:lang w:val="fr-FR"/>
        </w:rPr>
        <w:t>Numéro de téléphone</w:t>
      </w:r>
      <w:r w:rsidR="00A31ABC" w:rsidRPr="00371199">
        <w:rPr>
          <w:rFonts w:asciiTheme="minorHAnsi" w:hAnsiTheme="minorHAnsi" w:cstheme="minorHAnsi"/>
          <w:color w:val="000000"/>
          <w:sz w:val="24"/>
          <w:lang w:val="fr-FR"/>
        </w:rPr>
        <w:t> :</w:t>
      </w:r>
    </w:p>
    <w:p w:rsidR="004869A8" w:rsidRPr="00371199" w:rsidRDefault="004869A8" w:rsidP="00A31ABC">
      <w:pPr>
        <w:pStyle w:val="ParagrapheIndent1"/>
        <w:ind w:left="20" w:right="2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 w:rsidRPr="00371199">
        <w:rPr>
          <w:rFonts w:asciiTheme="minorHAnsi" w:hAnsiTheme="minorHAnsi" w:cstheme="minorHAnsi"/>
          <w:color w:val="000000"/>
          <w:sz w:val="24"/>
          <w:lang w:val="fr-FR"/>
        </w:rPr>
        <w:t>Numéro de SIRET</w:t>
      </w:r>
      <w:r w:rsidR="00A31ABC" w:rsidRPr="00371199">
        <w:rPr>
          <w:rFonts w:asciiTheme="minorHAnsi" w:hAnsiTheme="minorHAnsi" w:cstheme="minorHAnsi"/>
          <w:color w:val="000000"/>
          <w:sz w:val="24"/>
          <w:lang w:val="fr-FR"/>
        </w:rPr>
        <w:t> :</w:t>
      </w:r>
    </w:p>
    <w:p w:rsidR="004869A8" w:rsidRPr="00371199" w:rsidRDefault="004869A8" w:rsidP="00A31ABC">
      <w:pPr>
        <w:pStyle w:val="ParagrapheIndent1"/>
        <w:ind w:left="20" w:right="2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 w:rsidRPr="00371199">
        <w:rPr>
          <w:rFonts w:asciiTheme="minorHAnsi" w:hAnsiTheme="minorHAnsi" w:cstheme="minorHAnsi"/>
          <w:color w:val="000000"/>
          <w:sz w:val="24"/>
          <w:lang w:val="fr-FR"/>
        </w:rPr>
        <w:t>Code APE</w:t>
      </w:r>
      <w:r w:rsidR="00A31ABC" w:rsidRPr="00371199">
        <w:rPr>
          <w:rFonts w:asciiTheme="minorHAnsi" w:hAnsiTheme="minorHAnsi" w:cstheme="minorHAnsi"/>
          <w:color w:val="000000"/>
          <w:sz w:val="24"/>
          <w:lang w:val="fr-FR"/>
        </w:rPr>
        <w:t> :</w:t>
      </w:r>
    </w:p>
    <w:p w:rsidR="00A31ABC" w:rsidRPr="00371199" w:rsidRDefault="004869A8" w:rsidP="00A31ABC">
      <w:pPr>
        <w:pStyle w:val="ParagrapheIndent1"/>
        <w:ind w:left="20" w:right="2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 w:rsidRPr="00371199">
        <w:rPr>
          <w:rFonts w:asciiTheme="minorHAnsi" w:hAnsiTheme="minorHAnsi" w:cstheme="minorHAnsi"/>
          <w:color w:val="000000"/>
          <w:sz w:val="24"/>
          <w:lang w:val="fr-FR"/>
        </w:rPr>
        <w:t>Numéro de TVA intracommunautaire</w:t>
      </w:r>
      <w:r w:rsidR="00A31ABC" w:rsidRPr="00371199">
        <w:rPr>
          <w:rFonts w:asciiTheme="minorHAnsi" w:hAnsiTheme="minorHAnsi" w:cstheme="minorHAnsi"/>
          <w:color w:val="000000"/>
          <w:sz w:val="24"/>
          <w:lang w:val="fr-FR"/>
        </w:rPr>
        <w:t> :</w:t>
      </w:r>
    </w:p>
    <w:p w:rsidR="00A31ABC" w:rsidRPr="00371199" w:rsidRDefault="00A31ABC" w:rsidP="006C7C23">
      <w:pPr>
        <w:spacing w:after="0" w:line="240" w:lineRule="auto"/>
        <w:rPr>
          <w:rFonts w:eastAsia="Trebuchet MS" w:cstheme="minorHAnsi"/>
          <w:color w:val="000000"/>
          <w:sz w:val="24"/>
          <w:szCs w:val="24"/>
        </w:rPr>
      </w:pPr>
    </w:p>
    <w:p w:rsidR="00A31ABC" w:rsidRPr="00371199" w:rsidRDefault="00A31ABC" w:rsidP="00A31ABC">
      <w:pPr>
        <w:pStyle w:val="ParagrapheIndent1"/>
        <w:ind w:left="20" w:right="2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sdt>
        <w:sdtPr>
          <w:rPr>
            <w:rFonts w:asciiTheme="minorHAnsi" w:hAnsiTheme="minorHAnsi" w:cstheme="minorHAnsi"/>
            <w:color w:val="000000"/>
            <w:sz w:val="24"/>
            <w:lang w:val="fr-FR"/>
          </w:rPr>
          <w:id w:val="-15946196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7147A">
            <w:rPr>
              <w:rFonts w:ascii="MS Gothic" w:eastAsia="MS Gothic" w:hAnsi="MS Gothic" w:cstheme="minorHAnsi" w:hint="eastAsia"/>
              <w:color w:val="000000"/>
              <w:sz w:val="24"/>
              <w:lang w:val="fr-FR"/>
            </w:rPr>
            <w:t>☐</w:t>
          </w:r>
        </w:sdtContent>
      </w:sdt>
      <w:r w:rsidRPr="00371199">
        <w:rPr>
          <w:rFonts w:asciiTheme="minorHAnsi" w:hAnsiTheme="minorHAnsi" w:cstheme="minorHAnsi"/>
          <w:color w:val="000000"/>
          <w:sz w:val="24"/>
          <w:lang w:val="fr-FR"/>
        </w:rPr>
        <w:tab/>
      </w:r>
      <w:r w:rsidRPr="00371199">
        <w:rPr>
          <w:rFonts w:asciiTheme="minorHAnsi" w:hAnsiTheme="minorHAnsi" w:cstheme="minorHAnsi"/>
          <w:color w:val="000000"/>
          <w:sz w:val="24"/>
          <w:lang w:val="fr-FR"/>
        </w:rPr>
        <w:t>Le mandataire (Candidat groupé),</w:t>
      </w:r>
    </w:p>
    <w:p w:rsidR="004869A8" w:rsidRPr="00371199" w:rsidRDefault="004869A8" w:rsidP="004869A8">
      <w:pPr>
        <w:pStyle w:val="ParagrapheIndent1"/>
        <w:spacing w:line="232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:rsidR="004869A8" w:rsidRPr="00371199" w:rsidRDefault="00A31ABC" w:rsidP="004869A8">
      <w:pPr>
        <w:pStyle w:val="ParagrapheIndent1"/>
        <w:spacing w:line="232" w:lineRule="exact"/>
        <w:ind w:left="20" w:right="2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 w:rsidRPr="00371199">
        <w:rPr>
          <w:rFonts w:asciiTheme="minorHAnsi" w:hAnsiTheme="minorHAnsi" w:cstheme="minorHAnsi"/>
          <w:color w:val="000000"/>
          <w:sz w:val="24"/>
          <w:lang w:val="fr-FR"/>
        </w:rPr>
        <w:t>M.</w:t>
      </w:r>
    </w:p>
    <w:p w:rsidR="004869A8" w:rsidRPr="00371199" w:rsidRDefault="004869A8" w:rsidP="004869A8">
      <w:pPr>
        <w:pStyle w:val="ParagrapheIndent1"/>
        <w:spacing w:after="240" w:line="232" w:lineRule="exact"/>
        <w:ind w:left="20" w:right="2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 w:rsidRPr="00371199">
        <w:rPr>
          <w:rFonts w:asciiTheme="minorHAnsi" w:hAnsiTheme="minorHAnsi" w:cstheme="minorHAnsi"/>
          <w:color w:val="000000"/>
          <w:sz w:val="24"/>
          <w:lang w:val="fr-FR"/>
        </w:rPr>
        <w:t>Agissant en qualité de</w:t>
      </w:r>
      <w:r w:rsidR="00A31ABC" w:rsidRPr="00371199">
        <w:rPr>
          <w:rFonts w:asciiTheme="minorHAnsi" w:hAnsiTheme="minorHAnsi" w:cstheme="minorHAnsi"/>
          <w:color w:val="000000"/>
          <w:sz w:val="24"/>
          <w:lang w:val="fr-FR"/>
        </w:rPr>
        <w:t> :</w:t>
      </w:r>
    </w:p>
    <w:p w:rsidR="004869A8" w:rsidRPr="00371199" w:rsidRDefault="00A31ABC" w:rsidP="004869A8">
      <w:pPr>
        <w:pStyle w:val="ParagrapheIndent1"/>
        <w:spacing w:line="232" w:lineRule="exact"/>
        <w:ind w:left="20" w:right="2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 w:rsidRPr="00371199">
        <w:rPr>
          <w:rFonts w:asciiTheme="minorHAnsi" w:hAnsiTheme="minorHAnsi" w:cstheme="minorHAnsi"/>
          <w:color w:val="000000"/>
          <w:sz w:val="24"/>
          <w:lang w:val="fr-FR"/>
        </w:rPr>
        <w:t>Désigné</w:t>
      </w:r>
      <w:r w:rsidR="004869A8" w:rsidRPr="00371199">
        <w:rPr>
          <w:rFonts w:asciiTheme="minorHAnsi" w:hAnsiTheme="minorHAnsi" w:cstheme="minorHAnsi"/>
          <w:color w:val="000000"/>
          <w:sz w:val="24"/>
          <w:lang w:val="fr-FR"/>
        </w:rPr>
        <w:t xml:space="preserve"> mandataire :</w:t>
      </w:r>
    </w:p>
    <w:p w:rsidR="00A31ABC" w:rsidRPr="00371199" w:rsidRDefault="00A31ABC" w:rsidP="00A31ABC">
      <w:pPr>
        <w:pStyle w:val="ParagrapheIndent1"/>
        <w:rPr>
          <w:rFonts w:asciiTheme="minorHAnsi" w:hAnsiTheme="minorHAnsi" w:cstheme="minorHAnsi"/>
          <w:color w:val="000000"/>
          <w:sz w:val="24"/>
          <w:lang w:val="fr-FR"/>
        </w:rPr>
      </w:pPr>
      <w:sdt>
        <w:sdtPr>
          <w:rPr>
            <w:rFonts w:asciiTheme="minorHAnsi" w:hAnsiTheme="minorHAnsi" w:cstheme="minorHAnsi"/>
            <w:sz w:val="24"/>
            <w:lang w:val="fr-FR"/>
          </w:rPr>
          <w:id w:val="1447114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71199">
            <w:rPr>
              <w:rFonts w:ascii="MS Gothic" w:eastAsia="MS Gothic" w:hAnsi="MS Gothic" w:cstheme="minorHAnsi"/>
              <w:sz w:val="24"/>
              <w:lang w:val="fr-FR"/>
            </w:rPr>
            <w:t>☐</w:t>
          </w:r>
        </w:sdtContent>
      </w:sdt>
      <w:r w:rsidRPr="00371199">
        <w:rPr>
          <w:rFonts w:asciiTheme="minorHAnsi" w:hAnsiTheme="minorHAnsi" w:cstheme="minorHAnsi"/>
          <w:sz w:val="24"/>
          <w:lang w:val="fr-FR"/>
        </w:rPr>
        <w:tab/>
      </w:r>
      <w:r w:rsidRPr="00371199">
        <w:rPr>
          <w:rFonts w:asciiTheme="minorHAnsi" w:hAnsiTheme="minorHAnsi" w:cstheme="minorHAnsi"/>
          <w:color w:val="000000"/>
          <w:sz w:val="24"/>
          <w:lang w:val="fr-FR"/>
        </w:rPr>
        <w:t>Du</w:t>
      </w:r>
      <w:r w:rsidRPr="00371199">
        <w:rPr>
          <w:rFonts w:asciiTheme="minorHAnsi" w:hAnsiTheme="minorHAnsi" w:cstheme="minorHAnsi"/>
          <w:color w:val="000000"/>
          <w:sz w:val="24"/>
          <w:lang w:val="fr-FR"/>
        </w:rPr>
        <w:t xml:space="preserve"> groupement solidaire</w:t>
      </w:r>
    </w:p>
    <w:p w:rsidR="00A31ABC" w:rsidRPr="00371199" w:rsidRDefault="00A31ABC" w:rsidP="00A31ABC">
      <w:pPr>
        <w:pStyle w:val="ParagrapheIndent1"/>
        <w:rPr>
          <w:rFonts w:asciiTheme="minorHAnsi" w:hAnsiTheme="minorHAnsi" w:cstheme="minorHAnsi"/>
          <w:sz w:val="24"/>
          <w:lang w:val="fr-FR"/>
        </w:rPr>
      </w:pPr>
      <w:sdt>
        <w:sdtPr>
          <w:rPr>
            <w:rFonts w:asciiTheme="minorHAnsi" w:hAnsiTheme="minorHAnsi" w:cstheme="minorHAnsi"/>
            <w:sz w:val="24"/>
            <w:lang w:val="fr-FR"/>
          </w:rPr>
          <w:id w:val="-4164015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71199">
            <w:rPr>
              <w:rFonts w:ascii="MS Gothic" w:eastAsia="MS Gothic" w:hAnsi="MS Gothic" w:cstheme="minorHAnsi"/>
              <w:sz w:val="24"/>
              <w:lang w:val="fr-FR"/>
            </w:rPr>
            <w:t>☐</w:t>
          </w:r>
        </w:sdtContent>
      </w:sdt>
      <w:r w:rsidRPr="00371199">
        <w:rPr>
          <w:rFonts w:asciiTheme="minorHAnsi" w:hAnsiTheme="minorHAnsi" w:cstheme="minorHAnsi"/>
          <w:sz w:val="24"/>
          <w:lang w:val="fr-FR"/>
        </w:rPr>
        <w:tab/>
        <w:t>Solidaire du groupement conjoint</w:t>
      </w:r>
    </w:p>
    <w:p w:rsidR="00A31ABC" w:rsidRDefault="00A31ABC" w:rsidP="00A31ABC">
      <w:pPr>
        <w:pStyle w:val="ParagrapheIndent1"/>
        <w:rPr>
          <w:rFonts w:asciiTheme="minorHAnsi" w:hAnsiTheme="minorHAnsi" w:cstheme="minorHAnsi"/>
          <w:sz w:val="24"/>
          <w:lang w:val="fr-FR"/>
        </w:rPr>
      </w:pPr>
      <w:sdt>
        <w:sdtPr>
          <w:rPr>
            <w:rFonts w:asciiTheme="minorHAnsi" w:hAnsiTheme="minorHAnsi" w:cstheme="minorHAnsi"/>
            <w:sz w:val="24"/>
            <w:lang w:val="fr-FR"/>
          </w:rPr>
          <w:id w:val="-15801307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71199">
            <w:rPr>
              <w:rFonts w:ascii="MS Gothic" w:eastAsia="MS Gothic" w:hAnsi="MS Gothic" w:cstheme="minorHAnsi"/>
              <w:sz w:val="24"/>
              <w:lang w:val="fr-FR"/>
            </w:rPr>
            <w:t>☐</w:t>
          </w:r>
        </w:sdtContent>
      </w:sdt>
      <w:r w:rsidRPr="00371199">
        <w:rPr>
          <w:rFonts w:asciiTheme="minorHAnsi" w:hAnsiTheme="minorHAnsi" w:cstheme="minorHAnsi"/>
          <w:sz w:val="24"/>
          <w:lang w:val="fr-FR"/>
        </w:rPr>
        <w:tab/>
      </w:r>
      <w:r w:rsidR="00371199" w:rsidRPr="00371199">
        <w:rPr>
          <w:rFonts w:asciiTheme="minorHAnsi" w:hAnsiTheme="minorHAnsi" w:cstheme="minorHAnsi"/>
          <w:sz w:val="24"/>
          <w:lang w:val="fr-FR"/>
        </w:rPr>
        <w:t>Non s</w:t>
      </w:r>
      <w:r w:rsidRPr="00371199">
        <w:rPr>
          <w:rFonts w:asciiTheme="minorHAnsi" w:hAnsiTheme="minorHAnsi" w:cstheme="minorHAnsi"/>
          <w:sz w:val="24"/>
          <w:lang w:val="fr-FR"/>
        </w:rPr>
        <w:t>olidaire du groupement conjoint</w:t>
      </w:r>
    </w:p>
    <w:p w:rsidR="006C7C23" w:rsidRDefault="006C7C23" w:rsidP="006C7C23"/>
    <w:p w:rsidR="004869A8" w:rsidRDefault="004869A8" w:rsidP="00371199">
      <w:pPr>
        <w:pStyle w:val="ParagrapheIndent1"/>
        <w:ind w:left="20" w:right="2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 w:rsidRPr="00371199">
        <w:rPr>
          <w:rFonts w:asciiTheme="minorHAnsi" w:hAnsiTheme="minorHAnsi" w:cstheme="minorHAnsi"/>
          <w:color w:val="000000"/>
          <w:sz w:val="24"/>
          <w:lang w:val="fr-FR"/>
        </w:rPr>
        <w:t>Nom commercial et dénomination sociale</w:t>
      </w:r>
      <w:r w:rsidR="00371199">
        <w:rPr>
          <w:rFonts w:asciiTheme="minorHAnsi" w:hAnsiTheme="minorHAnsi" w:cstheme="minorHAnsi"/>
          <w:color w:val="000000"/>
          <w:sz w:val="24"/>
          <w:lang w:val="fr-FR"/>
        </w:rPr>
        <w:t> :</w:t>
      </w:r>
    </w:p>
    <w:p w:rsidR="00371199" w:rsidRPr="00371199" w:rsidRDefault="00371199" w:rsidP="00371199">
      <w:pPr>
        <w:spacing w:after="0" w:line="240" w:lineRule="auto"/>
      </w:pPr>
    </w:p>
    <w:p w:rsidR="004869A8" w:rsidRDefault="004869A8" w:rsidP="00371199">
      <w:pPr>
        <w:pStyle w:val="ParagrapheIndent1"/>
        <w:ind w:left="20" w:right="2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 w:rsidRPr="00371199">
        <w:rPr>
          <w:rFonts w:asciiTheme="minorHAnsi" w:hAnsiTheme="minorHAnsi" w:cstheme="minorHAnsi"/>
          <w:color w:val="000000"/>
          <w:sz w:val="24"/>
          <w:lang w:val="fr-FR"/>
        </w:rPr>
        <w:t>Adresse</w:t>
      </w:r>
      <w:r w:rsidR="00371199">
        <w:rPr>
          <w:rFonts w:asciiTheme="minorHAnsi" w:hAnsiTheme="minorHAnsi" w:cstheme="minorHAnsi"/>
          <w:color w:val="000000"/>
          <w:sz w:val="24"/>
          <w:lang w:val="fr-FR"/>
        </w:rPr>
        <w:t> :</w:t>
      </w:r>
    </w:p>
    <w:p w:rsidR="00371199" w:rsidRPr="00371199" w:rsidRDefault="00371199" w:rsidP="00371199">
      <w:pPr>
        <w:spacing w:after="0" w:line="240" w:lineRule="auto"/>
      </w:pPr>
    </w:p>
    <w:p w:rsidR="004869A8" w:rsidRPr="00371199" w:rsidRDefault="004869A8" w:rsidP="00371199">
      <w:pPr>
        <w:pStyle w:val="ParagrapheIndent1"/>
        <w:ind w:left="20" w:right="2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 w:rsidRPr="00371199">
        <w:rPr>
          <w:rFonts w:asciiTheme="minorHAnsi" w:hAnsiTheme="minorHAnsi" w:cstheme="minorHAnsi"/>
          <w:color w:val="000000"/>
          <w:sz w:val="24"/>
          <w:lang w:val="fr-FR"/>
        </w:rPr>
        <w:t>Courriel</w:t>
      </w:r>
      <w:r w:rsidR="00371199">
        <w:rPr>
          <w:rFonts w:asciiTheme="minorHAnsi" w:hAnsiTheme="minorHAnsi" w:cstheme="minorHAnsi"/>
          <w:color w:val="000000"/>
          <w:sz w:val="24"/>
          <w:lang w:val="fr-FR"/>
        </w:rPr>
        <w:t> :</w:t>
      </w:r>
    </w:p>
    <w:p w:rsidR="004869A8" w:rsidRPr="00371199" w:rsidRDefault="004869A8" w:rsidP="00371199">
      <w:pPr>
        <w:pStyle w:val="ParagrapheIndent1"/>
        <w:ind w:left="20" w:right="2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 w:rsidRPr="00371199">
        <w:rPr>
          <w:rFonts w:asciiTheme="minorHAnsi" w:hAnsiTheme="minorHAnsi" w:cstheme="minorHAnsi"/>
          <w:color w:val="000000"/>
          <w:sz w:val="24"/>
          <w:lang w:val="fr-FR"/>
        </w:rPr>
        <w:t>Numéro de téléphone</w:t>
      </w:r>
      <w:r w:rsidR="00371199">
        <w:rPr>
          <w:rFonts w:asciiTheme="minorHAnsi" w:hAnsiTheme="minorHAnsi" w:cstheme="minorHAnsi"/>
          <w:color w:val="000000"/>
          <w:sz w:val="24"/>
          <w:lang w:val="fr-FR"/>
        </w:rPr>
        <w:t> :</w:t>
      </w:r>
    </w:p>
    <w:p w:rsidR="004869A8" w:rsidRPr="00371199" w:rsidRDefault="004869A8" w:rsidP="00371199">
      <w:pPr>
        <w:pStyle w:val="ParagrapheIndent1"/>
        <w:ind w:left="20" w:right="2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 w:rsidRPr="00371199">
        <w:rPr>
          <w:rFonts w:asciiTheme="minorHAnsi" w:hAnsiTheme="minorHAnsi" w:cstheme="minorHAnsi"/>
          <w:color w:val="000000"/>
          <w:sz w:val="24"/>
          <w:lang w:val="fr-FR"/>
        </w:rPr>
        <w:t>Numéro de SIRET</w:t>
      </w:r>
      <w:r w:rsidR="00371199">
        <w:rPr>
          <w:rFonts w:asciiTheme="minorHAnsi" w:hAnsiTheme="minorHAnsi" w:cstheme="minorHAnsi"/>
          <w:color w:val="000000"/>
          <w:sz w:val="24"/>
          <w:lang w:val="fr-FR"/>
        </w:rPr>
        <w:t> :</w:t>
      </w:r>
    </w:p>
    <w:p w:rsidR="004869A8" w:rsidRPr="00371199" w:rsidRDefault="004869A8" w:rsidP="00371199">
      <w:pPr>
        <w:pStyle w:val="ParagrapheIndent1"/>
        <w:ind w:left="20" w:right="2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 w:rsidRPr="00371199">
        <w:rPr>
          <w:rFonts w:asciiTheme="minorHAnsi" w:hAnsiTheme="minorHAnsi" w:cstheme="minorHAnsi"/>
          <w:color w:val="000000"/>
          <w:sz w:val="24"/>
          <w:lang w:val="fr-FR"/>
        </w:rPr>
        <w:t>Code APE</w:t>
      </w:r>
      <w:r w:rsidR="00371199">
        <w:rPr>
          <w:rFonts w:asciiTheme="minorHAnsi" w:hAnsiTheme="minorHAnsi" w:cstheme="minorHAnsi"/>
          <w:color w:val="000000"/>
          <w:sz w:val="24"/>
          <w:lang w:val="fr-FR"/>
        </w:rPr>
        <w:t> :</w:t>
      </w:r>
    </w:p>
    <w:p w:rsidR="004869A8" w:rsidRDefault="004869A8" w:rsidP="00371199">
      <w:pPr>
        <w:pStyle w:val="ParagrapheIndent1"/>
        <w:ind w:left="20" w:right="2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 w:rsidRPr="00371199">
        <w:rPr>
          <w:rFonts w:asciiTheme="minorHAnsi" w:hAnsiTheme="minorHAnsi" w:cstheme="minorHAnsi"/>
          <w:color w:val="000000"/>
          <w:sz w:val="24"/>
          <w:lang w:val="fr-FR"/>
        </w:rPr>
        <w:t>Numéro de TVA intracommunautaire</w:t>
      </w:r>
      <w:r w:rsidR="00371199">
        <w:rPr>
          <w:rFonts w:asciiTheme="minorHAnsi" w:hAnsiTheme="minorHAnsi" w:cstheme="minorHAnsi"/>
          <w:color w:val="000000"/>
          <w:sz w:val="24"/>
          <w:lang w:val="fr-FR"/>
        </w:rPr>
        <w:t> :</w:t>
      </w:r>
    </w:p>
    <w:p w:rsidR="00371199" w:rsidRPr="00371199" w:rsidRDefault="00371199" w:rsidP="00371199">
      <w:pPr>
        <w:spacing w:after="0" w:line="240" w:lineRule="auto"/>
      </w:pPr>
    </w:p>
    <w:p w:rsidR="004869A8" w:rsidRPr="00371199" w:rsidRDefault="004869A8" w:rsidP="00371199">
      <w:pPr>
        <w:pStyle w:val="ParagrapheIndent1"/>
        <w:ind w:left="20" w:right="2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 w:rsidRPr="00371199">
        <w:rPr>
          <w:rFonts w:asciiTheme="minorHAnsi" w:hAnsiTheme="minorHAnsi" w:cstheme="minorHAnsi"/>
          <w:color w:val="000000"/>
          <w:sz w:val="24"/>
          <w:lang w:val="fr-FR"/>
        </w:rPr>
        <w:t>S'engage, au nom des membres du groupement, sur la base de l'offre du groupement, à exécuter les prestations demandées dans les conditions définies ci-après ;</w:t>
      </w:r>
    </w:p>
    <w:p w:rsidR="004869A8" w:rsidRDefault="004869A8" w:rsidP="00371199">
      <w:pPr>
        <w:pStyle w:val="ParagrapheIndent1"/>
        <w:spacing w:after="240"/>
        <w:ind w:left="20" w:right="2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 w:rsidRPr="00371199">
        <w:rPr>
          <w:rFonts w:asciiTheme="minorHAnsi" w:hAnsiTheme="minorHAnsi" w:cstheme="minorHAnsi"/>
          <w:color w:val="000000"/>
          <w:sz w:val="24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:rsidR="00BA4BCC" w:rsidRPr="00BA4BCC" w:rsidRDefault="00BA4BCC" w:rsidP="00BA4BCC"/>
    <w:p w:rsidR="004869A8" w:rsidRPr="00371199" w:rsidRDefault="004869A8" w:rsidP="004869A8">
      <w:pPr>
        <w:pStyle w:val="Titre1"/>
        <w:spacing w:before="20" w:after="180"/>
        <w:ind w:left="20" w:right="20"/>
        <w:rPr>
          <w:rFonts w:asciiTheme="minorHAnsi" w:eastAsia="Trebuchet MS" w:hAnsiTheme="minorHAnsi" w:cstheme="minorHAnsi"/>
          <w:b/>
          <w:color w:val="000000"/>
          <w:sz w:val="28"/>
        </w:rPr>
      </w:pPr>
      <w:bookmarkStart w:id="2" w:name="_Toc256000002"/>
      <w:r w:rsidRPr="00371199">
        <w:rPr>
          <w:rFonts w:asciiTheme="minorHAnsi" w:eastAsia="Trebuchet MS" w:hAnsiTheme="minorHAnsi" w:cstheme="minorHAnsi"/>
          <w:b/>
          <w:color w:val="000000"/>
          <w:sz w:val="28"/>
        </w:rPr>
        <w:t>3 - Dispositions générales</w:t>
      </w:r>
      <w:bookmarkEnd w:id="2"/>
    </w:p>
    <w:p w:rsidR="004869A8" w:rsidRPr="00371199" w:rsidRDefault="004869A8" w:rsidP="004869A8">
      <w:pPr>
        <w:pStyle w:val="Titre2"/>
        <w:spacing w:before="20" w:after="120"/>
        <w:ind w:left="300" w:right="20"/>
        <w:rPr>
          <w:rFonts w:asciiTheme="minorHAnsi" w:eastAsia="Trebuchet MS" w:hAnsiTheme="minorHAnsi" w:cstheme="minorHAnsi"/>
          <w:i w:val="0"/>
          <w:color w:val="000000"/>
          <w:sz w:val="24"/>
          <w:lang w:val="fr-FR"/>
        </w:rPr>
      </w:pPr>
      <w:bookmarkStart w:id="3" w:name="_Toc256000003"/>
      <w:r w:rsidRPr="00371199">
        <w:rPr>
          <w:rFonts w:asciiTheme="minorHAnsi" w:eastAsia="Trebuchet MS" w:hAnsiTheme="minorHAnsi" w:cstheme="minorHAnsi"/>
          <w:i w:val="0"/>
          <w:color w:val="000000"/>
          <w:sz w:val="24"/>
          <w:lang w:val="fr-FR"/>
        </w:rPr>
        <w:t>3.1 - Objet</w:t>
      </w:r>
      <w:bookmarkEnd w:id="3"/>
    </w:p>
    <w:p w:rsidR="004869A8" w:rsidRPr="00371199" w:rsidRDefault="004869A8" w:rsidP="004869A8">
      <w:pPr>
        <w:pStyle w:val="ParagrapheIndent2"/>
        <w:spacing w:line="232" w:lineRule="exact"/>
        <w:ind w:left="20" w:right="2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 w:rsidRPr="00371199">
        <w:rPr>
          <w:rFonts w:asciiTheme="minorHAnsi" w:hAnsiTheme="minorHAnsi" w:cstheme="minorHAnsi"/>
          <w:color w:val="000000"/>
          <w:sz w:val="24"/>
          <w:lang w:val="fr-FR"/>
        </w:rPr>
        <w:t>Le présent Acte d'Engagement concerne : Location et maintenance de photocopieurs.</w:t>
      </w:r>
    </w:p>
    <w:p w:rsidR="004869A8" w:rsidRPr="00371199" w:rsidRDefault="004869A8" w:rsidP="004869A8">
      <w:pPr>
        <w:rPr>
          <w:rFonts w:cstheme="minorHAnsi"/>
        </w:rPr>
      </w:pPr>
    </w:p>
    <w:p w:rsidR="004869A8" w:rsidRPr="00371199" w:rsidRDefault="004869A8" w:rsidP="004869A8">
      <w:pPr>
        <w:pStyle w:val="Titre2"/>
        <w:spacing w:before="20" w:after="120"/>
        <w:ind w:left="300" w:right="20"/>
        <w:rPr>
          <w:rFonts w:asciiTheme="minorHAnsi" w:eastAsia="Trebuchet MS" w:hAnsiTheme="minorHAnsi" w:cstheme="minorHAnsi"/>
          <w:i w:val="0"/>
          <w:color w:val="000000"/>
          <w:sz w:val="24"/>
          <w:lang w:val="fr-FR"/>
        </w:rPr>
      </w:pPr>
      <w:bookmarkStart w:id="4" w:name="_Toc256000004"/>
      <w:r w:rsidRPr="00371199">
        <w:rPr>
          <w:rFonts w:asciiTheme="minorHAnsi" w:eastAsia="Trebuchet MS" w:hAnsiTheme="minorHAnsi" w:cstheme="minorHAnsi"/>
          <w:i w:val="0"/>
          <w:color w:val="000000"/>
          <w:sz w:val="24"/>
          <w:lang w:val="fr-FR"/>
        </w:rPr>
        <w:t>3.2 - Mode de passation</w:t>
      </w:r>
      <w:bookmarkEnd w:id="4"/>
    </w:p>
    <w:p w:rsidR="004869A8" w:rsidRPr="00371199" w:rsidRDefault="004869A8" w:rsidP="004869A8">
      <w:pPr>
        <w:pStyle w:val="ParagrapheIndent2"/>
        <w:spacing w:after="240" w:line="232" w:lineRule="exact"/>
        <w:ind w:left="20" w:right="2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 w:rsidRPr="00371199">
        <w:rPr>
          <w:rFonts w:asciiTheme="minorHAnsi" w:hAnsiTheme="minorHAnsi" w:cstheme="minorHAnsi"/>
          <w:color w:val="000000"/>
          <w:sz w:val="24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:rsidR="004869A8" w:rsidRPr="00371199" w:rsidRDefault="004869A8" w:rsidP="004869A8">
      <w:pPr>
        <w:pStyle w:val="Titre2"/>
        <w:spacing w:before="20" w:after="120"/>
        <w:ind w:left="300" w:right="20"/>
        <w:rPr>
          <w:rFonts w:asciiTheme="minorHAnsi" w:eastAsia="Trebuchet MS" w:hAnsiTheme="minorHAnsi" w:cstheme="minorHAnsi"/>
          <w:i w:val="0"/>
          <w:color w:val="000000"/>
          <w:sz w:val="24"/>
          <w:lang w:val="fr-FR"/>
        </w:rPr>
      </w:pPr>
      <w:bookmarkStart w:id="5" w:name="_Toc256000005"/>
      <w:r w:rsidRPr="00371199">
        <w:rPr>
          <w:rFonts w:asciiTheme="minorHAnsi" w:eastAsia="Trebuchet MS" w:hAnsiTheme="minorHAnsi" w:cstheme="minorHAnsi"/>
          <w:i w:val="0"/>
          <w:color w:val="000000"/>
          <w:sz w:val="24"/>
          <w:lang w:val="fr-FR"/>
        </w:rPr>
        <w:t>3.3 - Forme de contrat</w:t>
      </w:r>
      <w:bookmarkEnd w:id="5"/>
    </w:p>
    <w:p w:rsidR="004869A8" w:rsidRDefault="004869A8" w:rsidP="004869A8">
      <w:pPr>
        <w:pStyle w:val="ParagrapheIndent2"/>
        <w:spacing w:after="240"/>
        <w:ind w:left="20" w:right="2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 w:rsidRPr="00371199">
        <w:rPr>
          <w:rFonts w:asciiTheme="minorHAnsi" w:hAnsiTheme="minorHAnsi" w:cstheme="minorHAnsi"/>
          <w:color w:val="000000"/>
          <w:sz w:val="24"/>
          <w:lang w:val="fr-FR"/>
        </w:rPr>
        <w:t>Il s'agit d'un marché ordinaire.</w:t>
      </w:r>
    </w:p>
    <w:p w:rsidR="00BA4BCC" w:rsidRPr="00BA4BCC" w:rsidRDefault="00BA4BCC" w:rsidP="00BA4BCC"/>
    <w:p w:rsidR="004869A8" w:rsidRPr="00371199" w:rsidRDefault="004869A8" w:rsidP="004869A8">
      <w:pPr>
        <w:pStyle w:val="Titre1"/>
        <w:spacing w:before="20" w:after="180"/>
        <w:ind w:left="20" w:right="20"/>
        <w:rPr>
          <w:rFonts w:asciiTheme="minorHAnsi" w:eastAsia="Trebuchet MS" w:hAnsiTheme="minorHAnsi" w:cstheme="minorHAnsi"/>
          <w:b/>
          <w:color w:val="000000"/>
          <w:sz w:val="28"/>
        </w:rPr>
      </w:pPr>
      <w:bookmarkStart w:id="6" w:name="_Toc256000006"/>
      <w:r w:rsidRPr="00371199">
        <w:rPr>
          <w:rFonts w:asciiTheme="minorHAnsi" w:eastAsia="Trebuchet MS" w:hAnsiTheme="minorHAnsi" w:cstheme="minorHAnsi"/>
          <w:b/>
          <w:color w:val="000000"/>
          <w:sz w:val="28"/>
        </w:rPr>
        <w:t>4 - Prix</w:t>
      </w:r>
      <w:bookmarkEnd w:id="6"/>
    </w:p>
    <w:p w:rsidR="004869A8" w:rsidRPr="00371199" w:rsidRDefault="004869A8" w:rsidP="00371199">
      <w:pPr>
        <w:pStyle w:val="ParagrapheIndent1"/>
        <w:spacing w:line="232" w:lineRule="exact"/>
        <w:ind w:left="20" w:right="2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 w:rsidRPr="00371199">
        <w:rPr>
          <w:rFonts w:asciiTheme="minorHAnsi" w:hAnsiTheme="minorHAnsi" w:cstheme="minorHAnsi"/>
          <w:color w:val="000000"/>
          <w:sz w:val="24"/>
          <w:lang w:val="fr-FR"/>
        </w:rPr>
        <w:t xml:space="preserve">Les prestations seront rémunérées à la fois par application de prix forfaitaires et par application aux quantités réellement exécutées des prix unitaires fixés dans le bordereau des </w:t>
      </w:r>
      <w:r w:rsidR="00371199" w:rsidRPr="00371199">
        <w:rPr>
          <w:rFonts w:asciiTheme="minorHAnsi" w:hAnsiTheme="minorHAnsi" w:cstheme="minorHAnsi"/>
          <w:color w:val="000000"/>
          <w:sz w:val="24"/>
          <w:lang w:val="fr-FR"/>
        </w:rPr>
        <w:t>prix :</w:t>
      </w:r>
    </w:p>
    <w:p w:rsidR="004869A8" w:rsidRPr="00371199" w:rsidRDefault="004869A8" w:rsidP="00371199">
      <w:pPr>
        <w:pStyle w:val="ParagrapheIndent1"/>
        <w:spacing w:line="232" w:lineRule="exact"/>
        <w:ind w:left="20" w:right="2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 w:rsidR="004869A8" w:rsidRPr="00371199" w:rsidRDefault="004869A8" w:rsidP="00371199">
      <w:pPr>
        <w:spacing w:line="240" w:lineRule="exact"/>
        <w:jc w:val="both"/>
        <w:rPr>
          <w:rFonts w:cstheme="minorHAnsi"/>
          <w:sz w:val="24"/>
          <w:szCs w:val="20"/>
        </w:rPr>
      </w:pPr>
      <w:r w:rsidRPr="00371199">
        <w:rPr>
          <w:rFonts w:cstheme="minorHAnsi"/>
          <w:sz w:val="24"/>
          <w:szCs w:val="20"/>
        </w:rPr>
        <w:t>L’ensemble des fournitures à livrer ou des services à exécuter sera rémunéré comme suit :</w:t>
      </w:r>
    </w:p>
    <w:p w:rsidR="004869A8" w:rsidRPr="00371199" w:rsidRDefault="004869A8" w:rsidP="004869A8">
      <w:pPr>
        <w:spacing w:line="240" w:lineRule="exact"/>
        <w:rPr>
          <w:rFonts w:cstheme="minorHAnsi"/>
          <w:b/>
          <w:sz w:val="24"/>
          <w:szCs w:val="20"/>
          <w:u w:val="single"/>
        </w:rPr>
      </w:pPr>
      <w:r w:rsidRPr="00371199">
        <w:rPr>
          <w:rFonts w:cstheme="minorHAnsi"/>
          <w:b/>
          <w:sz w:val="24"/>
          <w:szCs w:val="20"/>
          <w:u w:val="single"/>
        </w:rPr>
        <w:t xml:space="preserve">A - Photocopieur </w:t>
      </w:r>
      <w:r w:rsidR="00371199">
        <w:rPr>
          <w:rFonts w:cstheme="minorHAnsi"/>
          <w:b/>
          <w:sz w:val="24"/>
          <w:szCs w:val="20"/>
          <w:u w:val="single"/>
        </w:rPr>
        <w:t xml:space="preserve">numérique polychrome </w:t>
      </w:r>
      <w:r w:rsidRPr="00371199">
        <w:rPr>
          <w:rFonts w:cstheme="minorHAnsi"/>
          <w:b/>
          <w:sz w:val="24"/>
          <w:szCs w:val="20"/>
          <w:u w:val="single"/>
        </w:rPr>
        <w:t>:</w:t>
      </w:r>
    </w:p>
    <w:p w:rsidR="004869A8" w:rsidRPr="00371199" w:rsidRDefault="004869A8" w:rsidP="00647936">
      <w:pPr>
        <w:numPr>
          <w:ilvl w:val="0"/>
          <w:numId w:val="17"/>
        </w:numPr>
        <w:spacing w:after="120" w:line="240" w:lineRule="auto"/>
        <w:rPr>
          <w:rFonts w:cstheme="minorHAnsi"/>
          <w:b/>
          <w:sz w:val="24"/>
          <w:szCs w:val="20"/>
        </w:rPr>
      </w:pPr>
      <w:r w:rsidRPr="00371199">
        <w:rPr>
          <w:rFonts w:cstheme="minorHAnsi"/>
          <w:b/>
          <w:sz w:val="24"/>
          <w:szCs w:val="20"/>
        </w:rPr>
        <w:t>Pour la solution de base : LOCATION</w:t>
      </w:r>
    </w:p>
    <w:p w:rsidR="004869A8" w:rsidRPr="00371199" w:rsidRDefault="00371199" w:rsidP="00647936">
      <w:pPr>
        <w:spacing w:after="120" w:line="240" w:lineRule="auto"/>
        <w:rPr>
          <w:rFonts w:cstheme="minorHAnsi"/>
          <w:sz w:val="24"/>
          <w:szCs w:val="20"/>
        </w:rPr>
      </w:pPr>
      <w:r w:rsidRPr="00371199">
        <w:rPr>
          <w:rFonts w:cstheme="minorHAnsi"/>
          <w:sz w:val="24"/>
          <w:szCs w:val="20"/>
          <w:u w:val="single"/>
        </w:rPr>
        <w:t>Prix</w:t>
      </w:r>
      <w:r w:rsidR="004869A8" w:rsidRPr="00371199">
        <w:rPr>
          <w:rFonts w:cstheme="minorHAnsi"/>
          <w:sz w:val="24"/>
          <w:szCs w:val="20"/>
          <w:u w:val="single"/>
        </w:rPr>
        <w:t xml:space="preserve"> forfaitaire </w:t>
      </w:r>
      <w:r>
        <w:rPr>
          <w:rFonts w:cstheme="minorHAnsi"/>
          <w:sz w:val="24"/>
          <w:szCs w:val="20"/>
          <w:u w:val="single"/>
        </w:rPr>
        <w:t>trimestriel</w:t>
      </w:r>
      <w:r w:rsidR="004869A8" w:rsidRPr="00371199">
        <w:rPr>
          <w:rFonts w:cstheme="minorHAnsi"/>
          <w:sz w:val="24"/>
          <w:szCs w:val="20"/>
          <w:u w:val="single"/>
        </w:rPr>
        <w:t>, du 01/</w:t>
      </w:r>
      <w:r>
        <w:rPr>
          <w:rFonts w:cstheme="minorHAnsi"/>
          <w:sz w:val="24"/>
          <w:szCs w:val="20"/>
          <w:u w:val="single"/>
        </w:rPr>
        <w:t>11</w:t>
      </w:r>
      <w:r w:rsidR="004869A8" w:rsidRPr="00371199">
        <w:rPr>
          <w:rFonts w:cstheme="minorHAnsi"/>
          <w:sz w:val="24"/>
          <w:szCs w:val="20"/>
          <w:u w:val="single"/>
        </w:rPr>
        <w:t>/2021 au 31/</w:t>
      </w:r>
      <w:r>
        <w:rPr>
          <w:rFonts w:cstheme="minorHAnsi"/>
          <w:sz w:val="24"/>
          <w:szCs w:val="20"/>
          <w:u w:val="single"/>
        </w:rPr>
        <w:t>10</w:t>
      </w:r>
      <w:r w:rsidR="004869A8" w:rsidRPr="00371199">
        <w:rPr>
          <w:rFonts w:cstheme="minorHAnsi"/>
          <w:sz w:val="24"/>
          <w:szCs w:val="20"/>
          <w:u w:val="single"/>
        </w:rPr>
        <w:t>/202</w:t>
      </w:r>
      <w:r>
        <w:rPr>
          <w:rFonts w:cstheme="minorHAnsi"/>
          <w:sz w:val="24"/>
          <w:szCs w:val="20"/>
          <w:u w:val="single"/>
        </w:rPr>
        <w:t>6</w:t>
      </w:r>
      <w:r w:rsidR="004869A8" w:rsidRPr="00371199">
        <w:rPr>
          <w:rFonts w:cstheme="minorHAnsi"/>
          <w:sz w:val="24"/>
          <w:szCs w:val="20"/>
        </w:rPr>
        <w:t>, pour 3</w:t>
      </w:r>
      <w:r>
        <w:rPr>
          <w:rFonts w:cstheme="minorHAnsi"/>
          <w:sz w:val="24"/>
          <w:szCs w:val="20"/>
        </w:rPr>
        <w:t xml:space="preserve"> photocopieurs</w:t>
      </w:r>
    </w:p>
    <w:p w:rsidR="004869A8" w:rsidRPr="00371199" w:rsidRDefault="00371199" w:rsidP="004869A8">
      <w:pPr>
        <w:tabs>
          <w:tab w:val="left" w:pos="2127"/>
          <w:tab w:val="left" w:pos="7655"/>
        </w:tabs>
        <w:spacing w:line="240" w:lineRule="exact"/>
        <w:rPr>
          <w:rFonts w:cstheme="minorHAnsi"/>
          <w:sz w:val="24"/>
          <w:szCs w:val="20"/>
        </w:rPr>
      </w:pPr>
      <w:r>
        <w:rPr>
          <w:rFonts w:cstheme="minorHAnsi"/>
          <w:sz w:val="24"/>
          <w:szCs w:val="20"/>
        </w:rPr>
        <w:t>Montant H</w:t>
      </w:r>
      <w:r w:rsidR="004869A8" w:rsidRPr="00371199">
        <w:rPr>
          <w:rFonts w:cstheme="minorHAnsi"/>
          <w:sz w:val="24"/>
          <w:szCs w:val="20"/>
        </w:rPr>
        <w:t>T</w:t>
      </w:r>
      <w:r w:rsidR="004869A8" w:rsidRPr="00371199">
        <w:rPr>
          <w:rFonts w:cstheme="minorHAnsi"/>
          <w:sz w:val="24"/>
          <w:szCs w:val="20"/>
        </w:rPr>
        <w:tab/>
        <w:t>:</w:t>
      </w:r>
      <w:r w:rsidR="004869A8" w:rsidRPr="00371199">
        <w:rPr>
          <w:rFonts w:cstheme="minorHAnsi"/>
          <w:sz w:val="24"/>
          <w:szCs w:val="20"/>
        </w:rPr>
        <w:tab/>
        <w:t>Euros / an</w:t>
      </w:r>
    </w:p>
    <w:p w:rsidR="004869A8" w:rsidRPr="00371199" w:rsidRDefault="004869A8" w:rsidP="004869A8">
      <w:pPr>
        <w:tabs>
          <w:tab w:val="left" w:pos="2127"/>
          <w:tab w:val="left" w:pos="7655"/>
        </w:tabs>
        <w:spacing w:line="240" w:lineRule="exact"/>
        <w:rPr>
          <w:rFonts w:cstheme="minorHAnsi"/>
          <w:sz w:val="24"/>
          <w:szCs w:val="20"/>
        </w:rPr>
      </w:pPr>
      <w:r w:rsidRPr="00371199">
        <w:rPr>
          <w:rFonts w:cstheme="minorHAnsi"/>
          <w:sz w:val="24"/>
          <w:szCs w:val="20"/>
        </w:rPr>
        <w:t>TVA (taux de</w:t>
      </w:r>
      <w:r w:rsidR="006C7C23">
        <w:rPr>
          <w:rFonts w:cstheme="minorHAnsi"/>
          <w:sz w:val="24"/>
          <w:szCs w:val="20"/>
        </w:rPr>
        <w:t xml:space="preserve">           </w:t>
      </w:r>
      <w:r w:rsidRPr="00371199">
        <w:rPr>
          <w:rFonts w:cstheme="minorHAnsi"/>
          <w:sz w:val="24"/>
          <w:szCs w:val="20"/>
        </w:rPr>
        <w:t>%)</w:t>
      </w:r>
      <w:r w:rsidRPr="00371199">
        <w:rPr>
          <w:rFonts w:cstheme="minorHAnsi"/>
          <w:sz w:val="24"/>
          <w:szCs w:val="20"/>
        </w:rPr>
        <w:tab/>
        <w:t>:</w:t>
      </w:r>
      <w:r w:rsidRPr="00371199">
        <w:rPr>
          <w:rFonts w:cstheme="minorHAnsi"/>
          <w:sz w:val="24"/>
          <w:szCs w:val="20"/>
        </w:rPr>
        <w:tab/>
        <w:t>Euros / an</w:t>
      </w:r>
    </w:p>
    <w:p w:rsidR="004869A8" w:rsidRPr="00371199" w:rsidRDefault="004869A8" w:rsidP="004869A8">
      <w:pPr>
        <w:tabs>
          <w:tab w:val="left" w:pos="2127"/>
          <w:tab w:val="left" w:pos="7655"/>
        </w:tabs>
        <w:spacing w:line="240" w:lineRule="exact"/>
        <w:rPr>
          <w:rFonts w:cstheme="minorHAnsi"/>
          <w:sz w:val="24"/>
          <w:szCs w:val="20"/>
        </w:rPr>
      </w:pPr>
      <w:r w:rsidRPr="00371199">
        <w:rPr>
          <w:rFonts w:cstheme="minorHAnsi"/>
          <w:sz w:val="24"/>
          <w:szCs w:val="20"/>
        </w:rPr>
        <w:t>Montant TTC.</w:t>
      </w:r>
      <w:r w:rsidRPr="00371199">
        <w:rPr>
          <w:rFonts w:cstheme="minorHAnsi"/>
          <w:sz w:val="24"/>
          <w:szCs w:val="20"/>
        </w:rPr>
        <w:tab/>
        <w:t>:</w:t>
      </w:r>
      <w:r w:rsidRPr="00371199">
        <w:rPr>
          <w:rFonts w:cstheme="minorHAnsi"/>
          <w:sz w:val="24"/>
          <w:szCs w:val="20"/>
        </w:rPr>
        <w:tab/>
        <w:t>Euros / an</w:t>
      </w:r>
    </w:p>
    <w:p w:rsidR="004869A8" w:rsidRPr="00371199" w:rsidRDefault="004869A8" w:rsidP="006C7C23">
      <w:pPr>
        <w:tabs>
          <w:tab w:val="left" w:pos="2127"/>
          <w:tab w:val="left" w:pos="7655"/>
        </w:tabs>
        <w:spacing w:after="0" w:line="240" w:lineRule="auto"/>
        <w:rPr>
          <w:rFonts w:cstheme="minorHAnsi"/>
          <w:sz w:val="24"/>
          <w:szCs w:val="20"/>
        </w:rPr>
      </w:pPr>
      <w:r w:rsidRPr="00371199">
        <w:rPr>
          <w:rFonts w:cstheme="minorHAnsi"/>
          <w:sz w:val="24"/>
          <w:szCs w:val="20"/>
        </w:rPr>
        <w:t>Soit en toutes lettres</w:t>
      </w:r>
      <w:r w:rsidRPr="00371199">
        <w:rPr>
          <w:rFonts w:cstheme="minorHAnsi"/>
          <w:sz w:val="24"/>
          <w:szCs w:val="20"/>
        </w:rPr>
        <w:tab/>
        <w:t xml:space="preserve">: </w:t>
      </w:r>
    </w:p>
    <w:p w:rsidR="00BA4BCC" w:rsidRDefault="00BA4BCC">
      <w:pPr>
        <w:rPr>
          <w:rFonts w:cstheme="minorHAnsi"/>
          <w:sz w:val="24"/>
          <w:szCs w:val="20"/>
        </w:rPr>
      </w:pPr>
      <w:r>
        <w:rPr>
          <w:rFonts w:cstheme="minorHAnsi"/>
          <w:sz w:val="24"/>
          <w:szCs w:val="20"/>
        </w:rPr>
        <w:br w:type="page"/>
      </w:r>
    </w:p>
    <w:p w:rsidR="004869A8" w:rsidRPr="00371199" w:rsidRDefault="004869A8" w:rsidP="00647936">
      <w:pPr>
        <w:numPr>
          <w:ilvl w:val="0"/>
          <w:numId w:val="17"/>
        </w:numPr>
        <w:spacing w:after="120" w:line="240" w:lineRule="auto"/>
        <w:rPr>
          <w:rFonts w:cstheme="minorHAnsi"/>
          <w:b/>
          <w:sz w:val="24"/>
          <w:szCs w:val="20"/>
        </w:rPr>
      </w:pPr>
      <w:r w:rsidRPr="00371199">
        <w:rPr>
          <w:rFonts w:cstheme="minorHAnsi"/>
          <w:b/>
          <w:sz w:val="24"/>
          <w:szCs w:val="20"/>
        </w:rPr>
        <w:t>Pour la solution de base : MAINTENANCE</w:t>
      </w:r>
    </w:p>
    <w:p w:rsidR="004869A8" w:rsidRPr="00647936" w:rsidRDefault="006C7C23" w:rsidP="00647936">
      <w:pPr>
        <w:spacing w:after="120" w:line="240" w:lineRule="auto"/>
        <w:rPr>
          <w:rFonts w:cstheme="minorHAnsi"/>
          <w:sz w:val="24"/>
          <w:szCs w:val="20"/>
          <w:u w:val="single"/>
        </w:rPr>
      </w:pPr>
      <w:r w:rsidRPr="00647936">
        <w:rPr>
          <w:rFonts w:cstheme="minorHAnsi"/>
          <w:sz w:val="24"/>
          <w:szCs w:val="20"/>
          <w:u w:val="single"/>
        </w:rPr>
        <w:t>Prix</w:t>
      </w:r>
      <w:r w:rsidR="004869A8" w:rsidRPr="00647936">
        <w:rPr>
          <w:rFonts w:cstheme="minorHAnsi"/>
          <w:sz w:val="24"/>
          <w:szCs w:val="20"/>
          <w:u w:val="single"/>
        </w:rPr>
        <w:t xml:space="preserve"> unitaire pour l'ensemble des </w:t>
      </w:r>
      <w:r w:rsidRPr="00647936">
        <w:rPr>
          <w:rFonts w:cstheme="minorHAnsi"/>
          <w:sz w:val="24"/>
          <w:szCs w:val="20"/>
          <w:u w:val="single"/>
        </w:rPr>
        <w:t>photocopieurs</w:t>
      </w:r>
    </w:p>
    <w:p w:rsidR="004869A8" w:rsidRDefault="006C7C23" w:rsidP="004869A8">
      <w:pPr>
        <w:tabs>
          <w:tab w:val="left" w:pos="2127"/>
          <w:tab w:val="left" w:pos="7655"/>
        </w:tabs>
        <w:spacing w:line="240" w:lineRule="exact"/>
        <w:rPr>
          <w:rFonts w:cstheme="minorHAnsi"/>
          <w:sz w:val="24"/>
          <w:szCs w:val="20"/>
        </w:rPr>
      </w:pPr>
      <w:r>
        <w:rPr>
          <w:rFonts w:cstheme="minorHAnsi"/>
          <w:sz w:val="24"/>
          <w:szCs w:val="20"/>
        </w:rPr>
        <w:t>Montant H</w:t>
      </w:r>
      <w:r w:rsidR="004869A8" w:rsidRPr="00371199">
        <w:rPr>
          <w:rFonts w:cstheme="minorHAnsi"/>
          <w:sz w:val="24"/>
          <w:szCs w:val="20"/>
        </w:rPr>
        <w:t>T</w:t>
      </w:r>
      <w:r w:rsidR="004869A8" w:rsidRPr="00371199">
        <w:rPr>
          <w:rFonts w:cstheme="minorHAnsi"/>
          <w:sz w:val="24"/>
          <w:szCs w:val="20"/>
        </w:rPr>
        <w:tab/>
        <w:t>:</w:t>
      </w:r>
      <w:r w:rsidR="004869A8" w:rsidRPr="00371199">
        <w:rPr>
          <w:rFonts w:cstheme="minorHAnsi"/>
          <w:sz w:val="24"/>
          <w:szCs w:val="20"/>
        </w:rPr>
        <w:tab/>
        <w:t xml:space="preserve">Euros/ </w:t>
      </w:r>
      <w:r>
        <w:rPr>
          <w:rFonts w:cstheme="minorHAnsi"/>
          <w:sz w:val="24"/>
          <w:szCs w:val="20"/>
        </w:rPr>
        <w:t>copie</w:t>
      </w:r>
      <w:r w:rsidR="00647936">
        <w:rPr>
          <w:rFonts w:cstheme="minorHAnsi"/>
          <w:sz w:val="24"/>
          <w:szCs w:val="20"/>
        </w:rPr>
        <w:t xml:space="preserve"> noire</w:t>
      </w:r>
    </w:p>
    <w:p w:rsidR="00647936" w:rsidRDefault="00647936" w:rsidP="00647936">
      <w:pPr>
        <w:tabs>
          <w:tab w:val="left" w:pos="2127"/>
          <w:tab w:val="left" w:pos="7655"/>
        </w:tabs>
        <w:spacing w:line="240" w:lineRule="exact"/>
        <w:rPr>
          <w:rFonts w:cstheme="minorHAnsi"/>
          <w:sz w:val="24"/>
          <w:szCs w:val="20"/>
        </w:rPr>
      </w:pPr>
      <w:r>
        <w:rPr>
          <w:rFonts w:cstheme="minorHAnsi"/>
          <w:sz w:val="24"/>
          <w:szCs w:val="20"/>
        </w:rPr>
        <w:t>Montant H</w:t>
      </w:r>
      <w:r w:rsidRPr="00371199">
        <w:rPr>
          <w:rFonts w:cstheme="minorHAnsi"/>
          <w:sz w:val="24"/>
          <w:szCs w:val="20"/>
        </w:rPr>
        <w:t>T</w:t>
      </w:r>
      <w:r w:rsidRPr="00371199">
        <w:rPr>
          <w:rFonts w:cstheme="minorHAnsi"/>
          <w:sz w:val="24"/>
          <w:szCs w:val="20"/>
        </w:rPr>
        <w:tab/>
        <w:t>:</w:t>
      </w:r>
      <w:r>
        <w:rPr>
          <w:rFonts w:cstheme="minorHAnsi"/>
          <w:sz w:val="24"/>
          <w:szCs w:val="20"/>
        </w:rPr>
        <w:t xml:space="preserve"> </w:t>
      </w:r>
      <w:r>
        <w:rPr>
          <w:rFonts w:cstheme="minorHAnsi"/>
          <w:sz w:val="24"/>
          <w:szCs w:val="20"/>
        </w:rPr>
        <w:tab/>
      </w:r>
      <w:r w:rsidRPr="00371199">
        <w:rPr>
          <w:rFonts w:cstheme="minorHAnsi"/>
          <w:sz w:val="24"/>
          <w:szCs w:val="20"/>
        </w:rPr>
        <w:t xml:space="preserve">Euros/ </w:t>
      </w:r>
      <w:r>
        <w:rPr>
          <w:rFonts w:cstheme="minorHAnsi"/>
          <w:sz w:val="24"/>
          <w:szCs w:val="20"/>
        </w:rPr>
        <w:t xml:space="preserve">copie </w:t>
      </w:r>
      <w:proofErr w:type="spellStart"/>
      <w:r>
        <w:rPr>
          <w:rFonts w:cstheme="minorHAnsi"/>
          <w:sz w:val="24"/>
          <w:szCs w:val="20"/>
        </w:rPr>
        <w:t>coul</w:t>
      </w:r>
      <w:proofErr w:type="spellEnd"/>
      <w:r>
        <w:rPr>
          <w:rFonts w:cstheme="minorHAnsi"/>
          <w:sz w:val="24"/>
          <w:szCs w:val="20"/>
        </w:rPr>
        <w:t>.</w:t>
      </w:r>
    </w:p>
    <w:p w:rsidR="004869A8" w:rsidRPr="00371199" w:rsidRDefault="006C7C23" w:rsidP="004869A8">
      <w:pPr>
        <w:tabs>
          <w:tab w:val="left" w:pos="2127"/>
          <w:tab w:val="left" w:pos="7655"/>
        </w:tabs>
        <w:spacing w:line="240" w:lineRule="exact"/>
        <w:rPr>
          <w:rFonts w:cstheme="minorHAnsi"/>
          <w:sz w:val="24"/>
          <w:szCs w:val="20"/>
        </w:rPr>
      </w:pPr>
      <w:r>
        <w:rPr>
          <w:rFonts w:cstheme="minorHAnsi"/>
          <w:sz w:val="24"/>
          <w:szCs w:val="20"/>
        </w:rPr>
        <w:t xml:space="preserve">TVA (taux de           </w:t>
      </w:r>
      <w:r w:rsidR="004869A8" w:rsidRPr="00371199">
        <w:rPr>
          <w:rFonts w:cstheme="minorHAnsi"/>
          <w:sz w:val="24"/>
          <w:szCs w:val="20"/>
        </w:rPr>
        <w:t>%)</w:t>
      </w:r>
      <w:r w:rsidR="004869A8" w:rsidRPr="00371199">
        <w:rPr>
          <w:rFonts w:cstheme="minorHAnsi"/>
          <w:sz w:val="24"/>
          <w:szCs w:val="20"/>
        </w:rPr>
        <w:tab/>
        <w:t>:</w:t>
      </w:r>
      <w:r w:rsidR="004869A8" w:rsidRPr="00371199">
        <w:rPr>
          <w:rFonts w:cstheme="minorHAnsi"/>
          <w:sz w:val="24"/>
          <w:szCs w:val="20"/>
        </w:rPr>
        <w:tab/>
        <w:t xml:space="preserve">Euros/ </w:t>
      </w:r>
      <w:r>
        <w:rPr>
          <w:rFonts w:cstheme="minorHAnsi"/>
          <w:sz w:val="24"/>
          <w:szCs w:val="20"/>
        </w:rPr>
        <w:t>copie</w:t>
      </w:r>
    </w:p>
    <w:p w:rsidR="004869A8" w:rsidRDefault="004869A8" w:rsidP="006C7C23">
      <w:pPr>
        <w:tabs>
          <w:tab w:val="left" w:pos="2127"/>
          <w:tab w:val="left" w:pos="7655"/>
        </w:tabs>
        <w:spacing w:line="240" w:lineRule="exact"/>
        <w:rPr>
          <w:rFonts w:cstheme="minorHAnsi"/>
          <w:sz w:val="24"/>
          <w:szCs w:val="20"/>
        </w:rPr>
      </w:pPr>
      <w:r w:rsidRPr="00371199">
        <w:rPr>
          <w:rFonts w:cstheme="minorHAnsi"/>
          <w:sz w:val="24"/>
          <w:szCs w:val="20"/>
        </w:rPr>
        <w:t>Montant TTC</w:t>
      </w:r>
      <w:r w:rsidRPr="00371199">
        <w:rPr>
          <w:rFonts w:cstheme="minorHAnsi"/>
          <w:sz w:val="24"/>
          <w:szCs w:val="20"/>
        </w:rPr>
        <w:tab/>
        <w:t>:</w:t>
      </w:r>
      <w:r w:rsidRPr="00371199">
        <w:rPr>
          <w:rFonts w:cstheme="minorHAnsi"/>
          <w:sz w:val="24"/>
          <w:szCs w:val="20"/>
        </w:rPr>
        <w:tab/>
        <w:t xml:space="preserve">Euros/ </w:t>
      </w:r>
      <w:r w:rsidR="006C7C23">
        <w:rPr>
          <w:rFonts w:cstheme="minorHAnsi"/>
          <w:sz w:val="24"/>
          <w:szCs w:val="20"/>
        </w:rPr>
        <w:t>copie</w:t>
      </w:r>
      <w:r w:rsidR="00647936">
        <w:rPr>
          <w:rFonts w:cstheme="minorHAnsi"/>
          <w:sz w:val="24"/>
          <w:szCs w:val="20"/>
        </w:rPr>
        <w:t xml:space="preserve"> noire</w:t>
      </w:r>
    </w:p>
    <w:p w:rsidR="00647936" w:rsidRDefault="00647936" w:rsidP="00647936">
      <w:pPr>
        <w:tabs>
          <w:tab w:val="left" w:pos="2127"/>
          <w:tab w:val="left" w:pos="7655"/>
        </w:tabs>
        <w:spacing w:line="240" w:lineRule="exact"/>
        <w:rPr>
          <w:rFonts w:cstheme="minorHAnsi"/>
          <w:sz w:val="24"/>
          <w:szCs w:val="20"/>
        </w:rPr>
      </w:pPr>
      <w:r w:rsidRPr="00371199">
        <w:rPr>
          <w:rFonts w:cstheme="minorHAnsi"/>
          <w:sz w:val="24"/>
          <w:szCs w:val="20"/>
        </w:rPr>
        <w:t>Montant TTC</w:t>
      </w:r>
      <w:r w:rsidRPr="00371199">
        <w:rPr>
          <w:rFonts w:cstheme="minorHAnsi"/>
          <w:sz w:val="24"/>
          <w:szCs w:val="20"/>
        </w:rPr>
        <w:tab/>
        <w:t>:</w:t>
      </w:r>
      <w:r w:rsidRPr="00371199">
        <w:rPr>
          <w:rFonts w:cstheme="minorHAnsi"/>
          <w:sz w:val="24"/>
          <w:szCs w:val="20"/>
        </w:rPr>
        <w:tab/>
        <w:t xml:space="preserve">Euros/ </w:t>
      </w:r>
      <w:r>
        <w:rPr>
          <w:rFonts w:cstheme="minorHAnsi"/>
          <w:sz w:val="24"/>
          <w:szCs w:val="20"/>
        </w:rPr>
        <w:t xml:space="preserve">copie </w:t>
      </w:r>
      <w:proofErr w:type="spellStart"/>
      <w:r>
        <w:rPr>
          <w:rFonts w:cstheme="minorHAnsi"/>
          <w:sz w:val="24"/>
          <w:szCs w:val="20"/>
        </w:rPr>
        <w:t>coul</w:t>
      </w:r>
      <w:proofErr w:type="spellEnd"/>
      <w:r>
        <w:rPr>
          <w:rFonts w:cstheme="minorHAnsi"/>
          <w:sz w:val="24"/>
          <w:szCs w:val="20"/>
        </w:rPr>
        <w:t>.</w:t>
      </w:r>
    </w:p>
    <w:p w:rsidR="00BA4BCC" w:rsidRDefault="004869A8" w:rsidP="004869A8">
      <w:pPr>
        <w:tabs>
          <w:tab w:val="left" w:pos="2127"/>
          <w:tab w:val="left" w:pos="7655"/>
        </w:tabs>
        <w:spacing w:line="240" w:lineRule="exact"/>
        <w:rPr>
          <w:rFonts w:cstheme="minorHAnsi"/>
          <w:sz w:val="24"/>
          <w:szCs w:val="20"/>
        </w:rPr>
      </w:pPr>
      <w:r w:rsidRPr="00371199">
        <w:rPr>
          <w:rFonts w:cstheme="minorHAnsi"/>
          <w:sz w:val="24"/>
          <w:szCs w:val="20"/>
        </w:rPr>
        <w:t>Soit en toutes lettres</w:t>
      </w:r>
      <w:r w:rsidRPr="00371199">
        <w:rPr>
          <w:rFonts w:cstheme="minorHAnsi"/>
          <w:sz w:val="24"/>
          <w:szCs w:val="20"/>
        </w:rPr>
        <w:tab/>
        <w:t>:</w:t>
      </w:r>
    </w:p>
    <w:p w:rsidR="004869A8" w:rsidRPr="00371199" w:rsidRDefault="004869A8" w:rsidP="004869A8">
      <w:pPr>
        <w:tabs>
          <w:tab w:val="left" w:pos="2127"/>
          <w:tab w:val="left" w:pos="7655"/>
        </w:tabs>
        <w:spacing w:line="240" w:lineRule="exact"/>
        <w:rPr>
          <w:rFonts w:cstheme="minorHAnsi"/>
          <w:sz w:val="24"/>
          <w:szCs w:val="20"/>
        </w:rPr>
      </w:pPr>
      <w:r w:rsidRPr="00371199">
        <w:rPr>
          <w:rFonts w:cstheme="minorHAnsi"/>
          <w:sz w:val="24"/>
          <w:szCs w:val="20"/>
        </w:rPr>
        <w:t xml:space="preserve"> </w:t>
      </w:r>
    </w:p>
    <w:p w:rsidR="004869A8" w:rsidRPr="00371199" w:rsidRDefault="004869A8" w:rsidP="004869A8">
      <w:pPr>
        <w:pStyle w:val="ParagrapheIndent1"/>
        <w:spacing w:line="232" w:lineRule="exact"/>
        <w:ind w:left="20" w:right="20"/>
        <w:jc w:val="both"/>
        <w:rPr>
          <w:rFonts w:asciiTheme="minorHAnsi" w:hAnsiTheme="minorHAnsi" w:cstheme="minorHAnsi"/>
          <w:b/>
          <w:color w:val="000000"/>
          <w:lang w:val="fr-FR"/>
        </w:rPr>
      </w:pPr>
    </w:p>
    <w:p w:rsidR="004869A8" w:rsidRDefault="004869A8" w:rsidP="004869A8">
      <w:pPr>
        <w:pStyle w:val="ParagrapheIndent1"/>
        <w:spacing w:line="232" w:lineRule="exact"/>
        <w:ind w:left="20" w:right="20"/>
        <w:jc w:val="both"/>
        <w:rPr>
          <w:rFonts w:asciiTheme="minorHAnsi" w:hAnsiTheme="minorHAnsi" w:cstheme="minorHAnsi"/>
          <w:i/>
          <w:color w:val="000000"/>
          <w:sz w:val="24"/>
          <w:lang w:val="fr-FR"/>
        </w:rPr>
      </w:pPr>
      <w:r w:rsidRPr="00647936">
        <w:rPr>
          <w:rFonts w:asciiTheme="minorHAnsi" w:hAnsiTheme="minorHAnsi" w:cstheme="minorHAnsi"/>
          <w:b/>
          <w:color w:val="000000"/>
          <w:sz w:val="24"/>
          <w:lang w:val="fr-FR"/>
        </w:rPr>
        <w:t xml:space="preserve">Pour la variante proposée numéro : </w:t>
      </w:r>
      <w:r w:rsidR="00647936">
        <w:rPr>
          <w:rFonts w:asciiTheme="minorHAnsi" w:hAnsiTheme="minorHAnsi" w:cstheme="minorHAnsi"/>
          <w:b/>
          <w:color w:val="000000"/>
          <w:sz w:val="24"/>
          <w:lang w:val="fr-FR"/>
        </w:rPr>
        <w:tab/>
      </w:r>
      <w:r w:rsidR="00647936">
        <w:rPr>
          <w:rFonts w:asciiTheme="minorHAnsi" w:hAnsiTheme="minorHAnsi" w:cstheme="minorHAnsi"/>
          <w:b/>
          <w:color w:val="000000"/>
          <w:sz w:val="24"/>
          <w:lang w:val="fr-FR"/>
        </w:rPr>
        <w:tab/>
      </w:r>
      <w:r w:rsidRPr="00647936">
        <w:rPr>
          <w:rFonts w:asciiTheme="minorHAnsi" w:hAnsiTheme="minorHAnsi" w:cstheme="minorHAnsi"/>
          <w:i/>
          <w:color w:val="000000"/>
          <w:sz w:val="24"/>
          <w:lang w:val="fr-FR"/>
        </w:rPr>
        <w:t>(pavé à répéter autant de fois que nécessaire)</w:t>
      </w:r>
    </w:p>
    <w:p w:rsidR="00647936" w:rsidRPr="00647936" w:rsidRDefault="00647936" w:rsidP="00647936">
      <w:pPr>
        <w:spacing w:line="240" w:lineRule="auto"/>
      </w:pPr>
    </w:p>
    <w:p w:rsidR="00647936" w:rsidRPr="00371199" w:rsidRDefault="00647936" w:rsidP="00647936">
      <w:pPr>
        <w:tabs>
          <w:tab w:val="left" w:pos="2127"/>
          <w:tab w:val="left" w:pos="7655"/>
        </w:tabs>
        <w:spacing w:line="240" w:lineRule="exact"/>
        <w:rPr>
          <w:rFonts w:cstheme="minorHAnsi"/>
          <w:sz w:val="24"/>
          <w:szCs w:val="20"/>
        </w:rPr>
      </w:pPr>
      <w:r>
        <w:rPr>
          <w:rFonts w:cstheme="minorHAnsi"/>
          <w:sz w:val="24"/>
          <w:szCs w:val="20"/>
        </w:rPr>
        <w:t>Montant H</w:t>
      </w:r>
      <w:r w:rsidRPr="00371199">
        <w:rPr>
          <w:rFonts w:cstheme="minorHAnsi"/>
          <w:sz w:val="24"/>
          <w:szCs w:val="20"/>
        </w:rPr>
        <w:t>T</w:t>
      </w:r>
      <w:r w:rsidRPr="00371199">
        <w:rPr>
          <w:rFonts w:cstheme="minorHAnsi"/>
          <w:sz w:val="24"/>
          <w:szCs w:val="20"/>
        </w:rPr>
        <w:tab/>
        <w:t>:</w:t>
      </w:r>
      <w:r>
        <w:rPr>
          <w:rFonts w:cstheme="minorHAnsi"/>
          <w:sz w:val="24"/>
          <w:szCs w:val="20"/>
        </w:rPr>
        <w:tab/>
        <w:t>Euros</w:t>
      </w:r>
    </w:p>
    <w:p w:rsidR="00647936" w:rsidRPr="00371199" w:rsidRDefault="00647936" w:rsidP="00647936">
      <w:pPr>
        <w:tabs>
          <w:tab w:val="left" w:pos="2127"/>
          <w:tab w:val="left" w:pos="7655"/>
        </w:tabs>
        <w:spacing w:line="240" w:lineRule="exact"/>
        <w:rPr>
          <w:rFonts w:cstheme="minorHAnsi"/>
          <w:sz w:val="24"/>
          <w:szCs w:val="20"/>
        </w:rPr>
      </w:pPr>
      <w:r w:rsidRPr="00371199">
        <w:rPr>
          <w:rFonts w:cstheme="minorHAnsi"/>
          <w:sz w:val="24"/>
          <w:szCs w:val="20"/>
        </w:rPr>
        <w:t>TVA (taux de</w:t>
      </w:r>
      <w:r>
        <w:rPr>
          <w:rFonts w:cstheme="minorHAnsi"/>
          <w:sz w:val="24"/>
          <w:szCs w:val="20"/>
        </w:rPr>
        <w:t xml:space="preserve">           </w:t>
      </w:r>
      <w:r w:rsidRPr="00371199">
        <w:rPr>
          <w:rFonts w:cstheme="minorHAnsi"/>
          <w:sz w:val="24"/>
          <w:szCs w:val="20"/>
        </w:rPr>
        <w:t>%)</w:t>
      </w:r>
      <w:r w:rsidRPr="00371199">
        <w:rPr>
          <w:rFonts w:cstheme="minorHAnsi"/>
          <w:sz w:val="24"/>
          <w:szCs w:val="20"/>
        </w:rPr>
        <w:tab/>
        <w:t>:</w:t>
      </w:r>
      <w:r w:rsidRPr="00371199">
        <w:rPr>
          <w:rFonts w:cstheme="minorHAnsi"/>
          <w:sz w:val="24"/>
          <w:szCs w:val="20"/>
        </w:rPr>
        <w:tab/>
      </w:r>
      <w:r>
        <w:rPr>
          <w:rFonts w:cstheme="minorHAnsi"/>
          <w:sz w:val="24"/>
          <w:szCs w:val="20"/>
        </w:rPr>
        <w:t>Euros</w:t>
      </w:r>
    </w:p>
    <w:p w:rsidR="00647936" w:rsidRPr="00371199" w:rsidRDefault="00647936" w:rsidP="00647936">
      <w:pPr>
        <w:tabs>
          <w:tab w:val="left" w:pos="2127"/>
          <w:tab w:val="left" w:pos="7655"/>
        </w:tabs>
        <w:spacing w:line="240" w:lineRule="exact"/>
        <w:rPr>
          <w:rFonts w:cstheme="minorHAnsi"/>
          <w:sz w:val="24"/>
          <w:szCs w:val="20"/>
        </w:rPr>
      </w:pPr>
      <w:r w:rsidRPr="00371199">
        <w:rPr>
          <w:rFonts w:cstheme="minorHAnsi"/>
          <w:sz w:val="24"/>
          <w:szCs w:val="20"/>
        </w:rPr>
        <w:t>Montant TTC.</w:t>
      </w:r>
      <w:r w:rsidRPr="00371199">
        <w:rPr>
          <w:rFonts w:cstheme="minorHAnsi"/>
          <w:sz w:val="24"/>
          <w:szCs w:val="20"/>
        </w:rPr>
        <w:tab/>
        <w:t>:</w:t>
      </w:r>
      <w:r>
        <w:rPr>
          <w:rFonts w:cstheme="minorHAnsi"/>
          <w:sz w:val="24"/>
          <w:szCs w:val="20"/>
        </w:rPr>
        <w:tab/>
        <w:t>Euros</w:t>
      </w:r>
    </w:p>
    <w:p w:rsidR="00647936" w:rsidRPr="00371199" w:rsidRDefault="00647936" w:rsidP="00647936">
      <w:pPr>
        <w:tabs>
          <w:tab w:val="left" w:pos="2127"/>
          <w:tab w:val="left" w:pos="7655"/>
        </w:tabs>
        <w:spacing w:after="0" w:line="240" w:lineRule="auto"/>
        <w:rPr>
          <w:rFonts w:cstheme="minorHAnsi"/>
          <w:sz w:val="24"/>
          <w:szCs w:val="20"/>
        </w:rPr>
      </w:pPr>
      <w:r w:rsidRPr="00371199">
        <w:rPr>
          <w:rFonts w:cstheme="minorHAnsi"/>
          <w:sz w:val="24"/>
          <w:szCs w:val="20"/>
        </w:rPr>
        <w:t>Soit en toutes lettres</w:t>
      </w:r>
      <w:r w:rsidRPr="00371199">
        <w:rPr>
          <w:rFonts w:cstheme="minorHAnsi"/>
          <w:sz w:val="24"/>
          <w:szCs w:val="20"/>
        </w:rPr>
        <w:tab/>
        <w:t xml:space="preserve">: </w:t>
      </w:r>
    </w:p>
    <w:p w:rsidR="004869A8" w:rsidRDefault="004869A8" w:rsidP="004869A8">
      <w:pPr>
        <w:pStyle w:val="ParagrapheIndent1"/>
        <w:spacing w:line="232" w:lineRule="exact"/>
        <w:ind w:left="20" w:right="2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 w:rsidR="00BA4BCC" w:rsidRPr="00BA4BCC" w:rsidRDefault="00BA4BCC" w:rsidP="00BA4BCC"/>
    <w:p w:rsidR="004869A8" w:rsidRPr="00647936" w:rsidRDefault="004869A8" w:rsidP="004869A8">
      <w:pPr>
        <w:pStyle w:val="Titre1"/>
        <w:spacing w:before="20" w:after="180"/>
        <w:ind w:left="20" w:right="20"/>
        <w:rPr>
          <w:rFonts w:asciiTheme="minorHAnsi" w:eastAsia="Trebuchet MS" w:hAnsiTheme="minorHAnsi" w:cstheme="minorHAnsi"/>
          <w:b/>
          <w:color w:val="000000"/>
          <w:sz w:val="28"/>
        </w:rPr>
      </w:pPr>
      <w:bookmarkStart w:id="7" w:name="_Toc256000007"/>
      <w:r w:rsidRPr="00647936">
        <w:rPr>
          <w:rFonts w:asciiTheme="minorHAnsi" w:eastAsia="Trebuchet MS" w:hAnsiTheme="minorHAnsi" w:cstheme="minorHAnsi"/>
          <w:b/>
          <w:color w:val="000000"/>
          <w:sz w:val="28"/>
        </w:rPr>
        <w:t>5 - Durée et Délais d'exécution</w:t>
      </w:r>
      <w:bookmarkEnd w:id="7"/>
    </w:p>
    <w:p w:rsidR="004869A8" w:rsidRDefault="004869A8" w:rsidP="00647936">
      <w:pPr>
        <w:jc w:val="both"/>
        <w:rPr>
          <w:rFonts w:eastAsia="Trebuchet MS" w:cstheme="minorHAnsi"/>
          <w:color w:val="000000"/>
          <w:sz w:val="24"/>
        </w:rPr>
      </w:pPr>
      <w:r w:rsidRPr="00647936">
        <w:rPr>
          <w:rFonts w:eastAsia="Trebuchet MS" w:cstheme="minorHAnsi"/>
          <w:color w:val="000000"/>
          <w:sz w:val="24"/>
        </w:rPr>
        <w:t xml:space="preserve">Le délai d’exécution du marché part de la date de mise en place des photocopieurs fixée par l’ordre de service et se termine au 31 </w:t>
      </w:r>
      <w:r w:rsidR="00647936">
        <w:rPr>
          <w:rFonts w:eastAsia="Trebuchet MS" w:cstheme="minorHAnsi"/>
          <w:color w:val="000000"/>
          <w:sz w:val="24"/>
        </w:rPr>
        <w:t>octobre</w:t>
      </w:r>
      <w:r w:rsidRPr="00647936">
        <w:rPr>
          <w:rFonts w:eastAsia="Trebuchet MS" w:cstheme="minorHAnsi"/>
          <w:color w:val="000000"/>
          <w:sz w:val="24"/>
        </w:rPr>
        <w:t xml:space="preserve"> 2026.</w:t>
      </w:r>
    </w:p>
    <w:p w:rsidR="00BA4BCC" w:rsidRPr="00647936" w:rsidRDefault="00BA4BCC" w:rsidP="00647936">
      <w:pPr>
        <w:jc w:val="both"/>
        <w:rPr>
          <w:rFonts w:eastAsia="Trebuchet MS" w:cstheme="minorHAnsi"/>
          <w:color w:val="000000"/>
          <w:sz w:val="24"/>
        </w:rPr>
      </w:pPr>
    </w:p>
    <w:p w:rsidR="004869A8" w:rsidRPr="00E7147A" w:rsidRDefault="004869A8" w:rsidP="004869A8">
      <w:pPr>
        <w:pStyle w:val="Titre1"/>
        <w:spacing w:before="20" w:after="180"/>
        <w:ind w:left="20" w:right="20"/>
        <w:rPr>
          <w:rFonts w:asciiTheme="minorHAnsi" w:eastAsia="Trebuchet MS" w:hAnsiTheme="minorHAnsi" w:cstheme="minorHAnsi"/>
          <w:b/>
          <w:color w:val="000000"/>
          <w:sz w:val="28"/>
        </w:rPr>
      </w:pPr>
      <w:bookmarkStart w:id="8" w:name="_Toc256000008"/>
      <w:r w:rsidRPr="00E7147A">
        <w:rPr>
          <w:rFonts w:asciiTheme="minorHAnsi" w:eastAsia="Trebuchet MS" w:hAnsiTheme="minorHAnsi" w:cstheme="minorHAnsi"/>
          <w:b/>
          <w:color w:val="000000"/>
          <w:sz w:val="28"/>
        </w:rPr>
        <w:t>6 - Paiement</w:t>
      </w:r>
      <w:bookmarkEnd w:id="8"/>
    </w:p>
    <w:p w:rsidR="004869A8" w:rsidRPr="00E7147A" w:rsidRDefault="004869A8" w:rsidP="004869A8">
      <w:pPr>
        <w:pStyle w:val="ParagrapheIndent1"/>
        <w:spacing w:line="232" w:lineRule="exact"/>
        <w:ind w:left="20" w:right="2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 w:rsidRPr="00E7147A">
        <w:rPr>
          <w:rFonts w:asciiTheme="minorHAnsi" w:hAnsiTheme="minorHAnsi" w:cstheme="minorHAnsi"/>
          <w:color w:val="000000"/>
          <w:sz w:val="24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4869A8" w:rsidRPr="00E7147A" w:rsidRDefault="004869A8" w:rsidP="004869A8">
      <w:pPr>
        <w:pStyle w:val="ParagrapheIndent1"/>
        <w:spacing w:line="232" w:lineRule="exact"/>
        <w:ind w:left="20" w:right="2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 w:rsidR="004869A8" w:rsidRPr="00E7147A" w:rsidRDefault="004869A8" w:rsidP="004869A8">
      <w:pPr>
        <w:pStyle w:val="ParagrapheIndent1"/>
        <w:spacing w:line="232" w:lineRule="exact"/>
        <w:ind w:left="20" w:right="2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 w:rsidRPr="00E7147A">
        <w:rPr>
          <w:rFonts w:asciiTheme="minorHAnsi" w:hAnsiTheme="minorHAnsi" w:cstheme="minorHAnsi"/>
          <w:color w:val="000000"/>
          <w:sz w:val="24"/>
          <w:lang w:val="fr-FR"/>
        </w:rPr>
        <w:t>- Ouvert au nom de :</w:t>
      </w:r>
    </w:p>
    <w:p w:rsidR="004869A8" w:rsidRPr="00E7147A" w:rsidRDefault="00E7147A" w:rsidP="004869A8">
      <w:pPr>
        <w:pStyle w:val="ParagrapheIndent1"/>
        <w:spacing w:line="232" w:lineRule="exact"/>
        <w:ind w:left="20" w:right="2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 w:rsidRPr="00E7147A">
        <w:rPr>
          <w:rFonts w:asciiTheme="minorHAnsi" w:hAnsiTheme="minorHAnsi" w:cstheme="minorHAnsi"/>
          <w:color w:val="000000"/>
          <w:sz w:val="24"/>
          <w:lang w:val="fr-FR"/>
        </w:rPr>
        <w:t>Pour</w:t>
      </w:r>
      <w:r w:rsidR="004869A8" w:rsidRPr="00E7147A">
        <w:rPr>
          <w:rFonts w:asciiTheme="minorHAnsi" w:hAnsiTheme="minorHAnsi" w:cstheme="minorHAnsi"/>
          <w:color w:val="000000"/>
          <w:sz w:val="24"/>
          <w:lang w:val="fr-FR"/>
        </w:rPr>
        <w:t xml:space="preserve"> les prestations suivantes : </w:t>
      </w:r>
    </w:p>
    <w:p w:rsidR="004869A8" w:rsidRPr="00E7147A" w:rsidRDefault="004869A8" w:rsidP="004869A8">
      <w:pPr>
        <w:pStyle w:val="ParagrapheIndent1"/>
        <w:spacing w:line="232" w:lineRule="exact"/>
        <w:ind w:left="20" w:right="2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 w:rsidRPr="00E7147A">
        <w:rPr>
          <w:rFonts w:asciiTheme="minorHAnsi" w:hAnsiTheme="minorHAnsi" w:cstheme="minorHAnsi"/>
          <w:color w:val="000000"/>
          <w:sz w:val="24"/>
          <w:lang w:val="fr-FR"/>
        </w:rPr>
        <w:t xml:space="preserve">Domiciliation : </w:t>
      </w:r>
    </w:p>
    <w:p w:rsidR="004869A8" w:rsidRPr="00E7147A" w:rsidRDefault="004869A8" w:rsidP="004869A8">
      <w:pPr>
        <w:pStyle w:val="ParagrapheIndent1"/>
        <w:spacing w:line="232" w:lineRule="exact"/>
        <w:ind w:left="20" w:right="2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 w:rsidRPr="00E7147A">
        <w:rPr>
          <w:rFonts w:asciiTheme="minorHAnsi" w:hAnsiTheme="minorHAnsi" w:cstheme="minorHAnsi"/>
          <w:color w:val="000000"/>
          <w:sz w:val="24"/>
          <w:lang w:val="fr-FR"/>
        </w:rPr>
        <w:t xml:space="preserve">Code banque : </w:t>
      </w:r>
      <w:r w:rsidR="00E7147A">
        <w:rPr>
          <w:rFonts w:asciiTheme="minorHAnsi" w:hAnsiTheme="minorHAnsi" w:cstheme="minorHAnsi"/>
          <w:color w:val="000000"/>
          <w:sz w:val="24"/>
          <w:lang w:val="fr-FR"/>
        </w:rPr>
        <w:tab/>
      </w:r>
      <w:r w:rsidR="00E7147A">
        <w:rPr>
          <w:rFonts w:asciiTheme="minorHAnsi" w:hAnsiTheme="minorHAnsi" w:cstheme="minorHAnsi"/>
          <w:color w:val="000000"/>
          <w:sz w:val="24"/>
          <w:lang w:val="fr-FR"/>
        </w:rPr>
        <w:tab/>
      </w:r>
      <w:r w:rsidRPr="00E7147A">
        <w:rPr>
          <w:rFonts w:asciiTheme="minorHAnsi" w:hAnsiTheme="minorHAnsi" w:cstheme="minorHAnsi"/>
          <w:color w:val="000000"/>
          <w:sz w:val="24"/>
          <w:lang w:val="fr-FR"/>
        </w:rPr>
        <w:t xml:space="preserve">Code guichet : </w:t>
      </w:r>
      <w:r w:rsidR="00E7147A">
        <w:rPr>
          <w:rFonts w:asciiTheme="minorHAnsi" w:hAnsiTheme="minorHAnsi" w:cstheme="minorHAnsi"/>
          <w:color w:val="000000"/>
          <w:sz w:val="24"/>
          <w:lang w:val="fr-FR"/>
        </w:rPr>
        <w:tab/>
      </w:r>
      <w:r w:rsidRPr="00E7147A">
        <w:rPr>
          <w:rFonts w:asciiTheme="minorHAnsi" w:hAnsiTheme="minorHAnsi" w:cstheme="minorHAnsi"/>
          <w:color w:val="000000"/>
          <w:sz w:val="24"/>
          <w:lang w:val="fr-FR"/>
        </w:rPr>
        <w:t xml:space="preserve">N° de compte : </w:t>
      </w:r>
      <w:r w:rsidR="00E7147A">
        <w:rPr>
          <w:rFonts w:asciiTheme="minorHAnsi" w:hAnsiTheme="minorHAnsi" w:cstheme="minorHAnsi"/>
          <w:color w:val="000000"/>
          <w:sz w:val="24"/>
          <w:lang w:val="fr-FR"/>
        </w:rPr>
        <w:tab/>
      </w:r>
      <w:r w:rsidR="00E7147A">
        <w:rPr>
          <w:rFonts w:asciiTheme="minorHAnsi" w:hAnsiTheme="minorHAnsi" w:cstheme="minorHAnsi"/>
          <w:color w:val="000000"/>
          <w:sz w:val="24"/>
          <w:lang w:val="fr-FR"/>
        </w:rPr>
        <w:tab/>
      </w:r>
      <w:r w:rsidR="00E7147A">
        <w:rPr>
          <w:rFonts w:asciiTheme="minorHAnsi" w:hAnsiTheme="minorHAnsi" w:cstheme="minorHAnsi"/>
          <w:color w:val="000000"/>
          <w:sz w:val="24"/>
          <w:lang w:val="fr-FR"/>
        </w:rPr>
        <w:tab/>
      </w:r>
      <w:r w:rsidRPr="00E7147A">
        <w:rPr>
          <w:rFonts w:asciiTheme="minorHAnsi" w:hAnsiTheme="minorHAnsi" w:cstheme="minorHAnsi"/>
          <w:color w:val="000000"/>
          <w:sz w:val="24"/>
          <w:lang w:val="fr-FR"/>
        </w:rPr>
        <w:t xml:space="preserve">Clé RIB : </w:t>
      </w:r>
    </w:p>
    <w:p w:rsidR="004869A8" w:rsidRPr="00E7147A" w:rsidRDefault="004869A8" w:rsidP="004869A8">
      <w:pPr>
        <w:pStyle w:val="ParagrapheIndent1"/>
        <w:spacing w:line="232" w:lineRule="exact"/>
        <w:ind w:left="20" w:right="2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proofErr w:type="spellStart"/>
      <w:r w:rsidRPr="00E7147A">
        <w:rPr>
          <w:rFonts w:asciiTheme="minorHAnsi" w:hAnsiTheme="minorHAnsi" w:cstheme="minorHAnsi"/>
          <w:color w:val="000000"/>
          <w:sz w:val="24"/>
          <w:lang w:val="fr-FR"/>
        </w:rPr>
        <w:t>IBAN</w:t>
      </w:r>
      <w:proofErr w:type="spellEnd"/>
      <w:r w:rsidRPr="00E7147A">
        <w:rPr>
          <w:rFonts w:asciiTheme="minorHAnsi" w:hAnsiTheme="minorHAnsi" w:cstheme="minorHAnsi"/>
          <w:color w:val="000000"/>
          <w:sz w:val="24"/>
          <w:lang w:val="fr-FR"/>
        </w:rPr>
        <w:t xml:space="preserve"> : </w:t>
      </w:r>
      <w:r w:rsidR="00E7147A">
        <w:rPr>
          <w:rFonts w:asciiTheme="minorHAnsi" w:hAnsiTheme="minorHAnsi" w:cstheme="minorHAnsi"/>
          <w:color w:val="000000"/>
          <w:sz w:val="24"/>
          <w:lang w:val="fr-FR"/>
        </w:rPr>
        <w:tab/>
      </w:r>
      <w:r w:rsidR="00E7147A">
        <w:rPr>
          <w:rFonts w:asciiTheme="minorHAnsi" w:hAnsiTheme="minorHAnsi" w:cstheme="minorHAnsi"/>
          <w:color w:val="000000"/>
          <w:sz w:val="24"/>
          <w:lang w:val="fr-FR"/>
        </w:rPr>
        <w:tab/>
      </w:r>
      <w:r w:rsidR="00E7147A">
        <w:rPr>
          <w:rFonts w:asciiTheme="minorHAnsi" w:hAnsiTheme="minorHAnsi" w:cstheme="minorHAnsi"/>
          <w:color w:val="000000"/>
          <w:sz w:val="24"/>
          <w:lang w:val="fr-FR"/>
        </w:rPr>
        <w:tab/>
      </w:r>
      <w:r w:rsidR="00E7147A">
        <w:rPr>
          <w:rFonts w:asciiTheme="minorHAnsi" w:hAnsiTheme="minorHAnsi" w:cstheme="minorHAnsi"/>
          <w:color w:val="000000"/>
          <w:sz w:val="24"/>
          <w:lang w:val="fr-FR"/>
        </w:rPr>
        <w:tab/>
      </w:r>
      <w:r w:rsidR="00E7147A">
        <w:rPr>
          <w:rFonts w:asciiTheme="minorHAnsi" w:hAnsiTheme="minorHAnsi" w:cstheme="minorHAnsi"/>
          <w:color w:val="000000"/>
          <w:sz w:val="24"/>
          <w:lang w:val="fr-FR"/>
        </w:rPr>
        <w:tab/>
      </w:r>
      <w:r w:rsidR="00E7147A">
        <w:rPr>
          <w:rFonts w:asciiTheme="minorHAnsi" w:hAnsiTheme="minorHAnsi" w:cstheme="minorHAnsi"/>
          <w:color w:val="000000"/>
          <w:sz w:val="24"/>
          <w:lang w:val="fr-FR"/>
        </w:rPr>
        <w:tab/>
      </w:r>
      <w:r w:rsidR="00E7147A">
        <w:rPr>
          <w:rFonts w:asciiTheme="minorHAnsi" w:hAnsiTheme="minorHAnsi" w:cstheme="minorHAnsi"/>
          <w:color w:val="000000"/>
          <w:sz w:val="24"/>
          <w:lang w:val="fr-FR"/>
        </w:rPr>
        <w:tab/>
      </w:r>
      <w:r w:rsidR="00E7147A">
        <w:rPr>
          <w:rFonts w:asciiTheme="minorHAnsi" w:hAnsiTheme="minorHAnsi" w:cstheme="minorHAnsi"/>
          <w:color w:val="000000"/>
          <w:sz w:val="24"/>
          <w:lang w:val="fr-FR"/>
        </w:rPr>
        <w:tab/>
      </w:r>
      <w:r w:rsidR="00E7147A">
        <w:rPr>
          <w:rFonts w:asciiTheme="minorHAnsi" w:hAnsiTheme="minorHAnsi" w:cstheme="minorHAnsi"/>
          <w:color w:val="000000"/>
          <w:sz w:val="24"/>
          <w:lang w:val="fr-FR"/>
        </w:rPr>
        <w:tab/>
      </w:r>
      <w:r w:rsidR="00E7147A">
        <w:rPr>
          <w:rFonts w:asciiTheme="minorHAnsi" w:hAnsiTheme="minorHAnsi" w:cstheme="minorHAnsi"/>
          <w:color w:val="000000"/>
          <w:sz w:val="24"/>
          <w:lang w:val="fr-FR"/>
        </w:rPr>
        <w:tab/>
      </w:r>
      <w:r w:rsidR="00E7147A">
        <w:rPr>
          <w:rFonts w:asciiTheme="minorHAnsi" w:hAnsiTheme="minorHAnsi" w:cstheme="minorHAnsi"/>
          <w:color w:val="000000"/>
          <w:sz w:val="24"/>
          <w:lang w:val="fr-FR"/>
        </w:rPr>
        <w:tab/>
      </w:r>
      <w:r w:rsidRPr="00E7147A">
        <w:rPr>
          <w:rFonts w:asciiTheme="minorHAnsi" w:hAnsiTheme="minorHAnsi" w:cstheme="minorHAnsi"/>
          <w:color w:val="000000"/>
          <w:sz w:val="24"/>
          <w:lang w:val="fr-FR"/>
        </w:rPr>
        <w:t xml:space="preserve"> BIC : </w:t>
      </w:r>
    </w:p>
    <w:p w:rsidR="004869A8" w:rsidRPr="00E7147A" w:rsidRDefault="004869A8" w:rsidP="004869A8">
      <w:pPr>
        <w:pStyle w:val="ParagrapheIndent1"/>
        <w:spacing w:line="232" w:lineRule="exact"/>
        <w:ind w:left="20" w:right="2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 w:rsidR="00E7147A" w:rsidRPr="00E7147A" w:rsidRDefault="00E7147A" w:rsidP="00E7147A">
      <w:pPr>
        <w:pStyle w:val="ParagrapheIndent1"/>
        <w:spacing w:line="232" w:lineRule="exact"/>
        <w:ind w:left="20" w:right="2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 w:rsidRPr="00E7147A">
        <w:rPr>
          <w:rFonts w:asciiTheme="minorHAnsi" w:hAnsiTheme="minorHAnsi" w:cstheme="minorHAnsi"/>
          <w:color w:val="000000"/>
          <w:sz w:val="24"/>
          <w:lang w:val="fr-FR"/>
        </w:rPr>
        <w:t>- Ouvert au nom de :</w:t>
      </w:r>
    </w:p>
    <w:p w:rsidR="00E7147A" w:rsidRPr="00E7147A" w:rsidRDefault="00E7147A" w:rsidP="00E7147A">
      <w:pPr>
        <w:pStyle w:val="ParagrapheIndent1"/>
        <w:spacing w:line="232" w:lineRule="exact"/>
        <w:ind w:left="20" w:right="2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 w:rsidRPr="00E7147A">
        <w:rPr>
          <w:rFonts w:asciiTheme="minorHAnsi" w:hAnsiTheme="minorHAnsi" w:cstheme="minorHAnsi"/>
          <w:color w:val="000000"/>
          <w:sz w:val="24"/>
          <w:lang w:val="fr-FR"/>
        </w:rPr>
        <w:t xml:space="preserve">Pour les prestations suivantes : </w:t>
      </w:r>
    </w:p>
    <w:p w:rsidR="00E7147A" w:rsidRPr="00E7147A" w:rsidRDefault="00E7147A" w:rsidP="00E7147A">
      <w:pPr>
        <w:pStyle w:val="ParagrapheIndent1"/>
        <w:spacing w:line="232" w:lineRule="exact"/>
        <w:ind w:left="20" w:right="2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 w:rsidRPr="00E7147A">
        <w:rPr>
          <w:rFonts w:asciiTheme="minorHAnsi" w:hAnsiTheme="minorHAnsi" w:cstheme="minorHAnsi"/>
          <w:color w:val="000000"/>
          <w:sz w:val="24"/>
          <w:lang w:val="fr-FR"/>
        </w:rPr>
        <w:t xml:space="preserve">Domiciliation : </w:t>
      </w:r>
    </w:p>
    <w:p w:rsidR="00E7147A" w:rsidRPr="00E7147A" w:rsidRDefault="00E7147A" w:rsidP="00E7147A">
      <w:pPr>
        <w:pStyle w:val="ParagrapheIndent1"/>
        <w:spacing w:line="232" w:lineRule="exact"/>
        <w:ind w:left="20" w:right="2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 w:rsidRPr="00E7147A">
        <w:rPr>
          <w:rFonts w:asciiTheme="minorHAnsi" w:hAnsiTheme="minorHAnsi" w:cstheme="minorHAnsi"/>
          <w:color w:val="000000"/>
          <w:sz w:val="24"/>
          <w:lang w:val="fr-FR"/>
        </w:rPr>
        <w:t xml:space="preserve">Code banque : </w:t>
      </w:r>
      <w:r>
        <w:rPr>
          <w:rFonts w:asciiTheme="minorHAnsi" w:hAnsiTheme="minorHAnsi" w:cstheme="minorHAnsi"/>
          <w:color w:val="000000"/>
          <w:sz w:val="24"/>
          <w:lang w:val="fr-FR"/>
        </w:rPr>
        <w:tab/>
      </w:r>
      <w:r>
        <w:rPr>
          <w:rFonts w:asciiTheme="minorHAnsi" w:hAnsiTheme="minorHAnsi" w:cstheme="minorHAnsi"/>
          <w:color w:val="000000"/>
          <w:sz w:val="24"/>
          <w:lang w:val="fr-FR"/>
        </w:rPr>
        <w:tab/>
      </w:r>
      <w:r w:rsidRPr="00E7147A">
        <w:rPr>
          <w:rFonts w:asciiTheme="minorHAnsi" w:hAnsiTheme="minorHAnsi" w:cstheme="minorHAnsi"/>
          <w:color w:val="000000"/>
          <w:sz w:val="24"/>
          <w:lang w:val="fr-FR"/>
        </w:rPr>
        <w:t xml:space="preserve">Code guichet : </w:t>
      </w:r>
      <w:r>
        <w:rPr>
          <w:rFonts w:asciiTheme="minorHAnsi" w:hAnsiTheme="minorHAnsi" w:cstheme="minorHAnsi"/>
          <w:color w:val="000000"/>
          <w:sz w:val="24"/>
          <w:lang w:val="fr-FR"/>
        </w:rPr>
        <w:tab/>
      </w:r>
      <w:r w:rsidRPr="00E7147A">
        <w:rPr>
          <w:rFonts w:asciiTheme="minorHAnsi" w:hAnsiTheme="minorHAnsi" w:cstheme="minorHAnsi"/>
          <w:color w:val="000000"/>
          <w:sz w:val="24"/>
          <w:lang w:val="fr-FR"/>
        </w:rPr>
        <w:t xml:space="preserve">N° de compte : </w:t>
      </w:r>
      <w:r>
        <w:rPr>
          <w:rFonts w:asciiTheme="minorHAnsi" w:hAnsiTheme="minorHAnsi" w:cstheme="minorHAnsi"/>
          <w:color w:val="000000"/>
          <w:sz w:val="24"/>
          <w:lang w:val="fr-FR"/>
        </w:rPr>
        <w:tab/>
      </w:r>
      <w:r>
        <w:rPr>
          <w:rFonts w:asciiTheme="minorHAnsi" w:hAnsiTheme="minorHAnsi" w:cstheme="minorHAnsi"/>
          <w:color w:val="000000"/>
          <w:sz w:val="24"/>
          <w:lang w:val="fr-FR"/>
        </w:rPr>
        <w:tab/>
      </w:r>
      <w:r>
        <w:rPr>
          <w:rFonts w:asciiTheme="minorHAnsi" w:hAnsiTheme="minorHAnsi" w:cstheme="minorHAnsi"/>
          <w:color w:val="000000"/>
          <w:sz w:val="24"/>
          <w:lang w:val="fr-FR"/>
        </w:rPr>
        <w:tab/>
      </w:r>
      <w:r w:rsidRPr="00E7147A">
        <w:rPr>
          <w:rFonts w:asciiTheme="minorHAnsi" w:hAnsiTheme="minorHAnsi" w:cstheme="minorHAnsi"/>
          <w:color w:val="000000"/>
          <w:sz w:val="24"/>
          <w:lang w:val="fr-FR"/>
        </w:rPr>
        <w:t xml:space="preserve">Clé RIB : </w:t>
      </w:r>
    </w:p>
    <w:p w:rsidR="00E7147A" w:rsidRPr="00E7147A" w:rsidRDefault="00E7147A" w:rsidP="00E7147A">
      <w:pPr>
        <w:pStyle w:val="ParagrapheIndent1"/>
        <w:spacing w:line="232" w:lineRule="exact"/>
        <w:ind w:left="20" w:right="2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proofErr w:type="spellStart"/>
      <w:r w:rsidRPr="00E7147A">
        <w:rPr>
          <w:rFonts w:asciiTheme="minorHAnsi" w:hAnsiTheme="minorHAnsi" w:cstheme="minorHAnsi"/>
          <w:color w:val="000000"/>
          <w:sz w:val="24"/>
          <w:lang w:val="fr-FR"/>
        </w:rPr>
        <w:t>IBAN</w:t>
      </w:r>
      <w:proofErr w:type="spellEnd"/>
      <w:r w:rsidRPr="00E7147A">
        <w:rPr>
          <w:rFonts w:asciiTheme="minorHAnsi" w:hAnsiTheme="minorHAnsi" w:cstheme="minorHAnsi"/>
          <w:color w:val="000000"/>
          <w:sz w:val="24"/>
          <w:lang w:val="fr-FR"/>
        </w:rPr>
        <w:t xml:space="preserve"> : </w:t>
      </w:r>
      <w:r>
        <w:rPr>
          <w:rFonts w:asciiTheme="minorHAnsi" w:hAnsiTheme="minorHAnsi" w:cstheme="minorHAnsi"/>
          <w:color w:val="000000"/>
          <w:sz w:val="24"/>
          <w:lang w:val="fr-FR"/>
        </w:rPr>
        <w:tab/>
      </w:r>
      <w:r>
        <w:rPr>
          <w:rFonts w:asciiTheme="minorHAnsi" w:hAnsiTheme="minorHAnsi" w:cstheme="minorHAnsi"/>
          <w:color w:val="000000"/>
          <w:sz w:val="24"/>
          <w:lang w:val="fr-FR"/>
        </w:rPr>
        <w:tab/>
      </w:r>
      <w:r>
        <w:rPr>
          <w:rFonts w:asciiTheme="minorHAnsi" w:hAnsiTheme="minorHAnsi" w:cstheme="minorHAnsi"/>
          <w:color w:val="000000"/>
          <w:sz w:val="24"/>
          <w:lang w:val="fr-FR"/>
        </w:rPr>
        <w:tab/>
      </w:r>
      <w:r>
        <w:rPr>
          <w:rFonts w:asciiTheme="minorHAnsi" w:hAnsiTheme="minorHAnsi" w:cstheme="minorHAnsi"/>
          <w:color w:val="000000"/>
          <w:sz w:val="24"/>
          <w:lang w:val="fr-FR"/>
        </w:rPr>
        <w:tab/>
      </w:r>
      <w:r>
        <w:rPr>
          <w:rFonts w:asciiTheme="minorHAnsi" w:hAnsiTheme="minorHAnsi" w:cstheme="minorHAnsi"/>
          <w:color w:val="000000"/>
          <w:sz w:val="24"/>
          <w:lang w:val="fr-FR"/>
        </w:rPr>
        <w:tab/>
      </w:r>
      <w:r>
        <w:rPr>
          <w:rFonts w:asciiTheme="minorHAnsi" w:hAnsiTheme="minorHAnsi" w:cstheme="minorHAnsi"/>
          <w:color w:val="000000"/>
          <w:sz w:val="24"/>
          <w:lang w:val="fr-FR"/>
        </w:rPr>
        <w:tab/>
      </w:r>
      <w:r>
        <w:rPr>
          <w:rFonts w:asciiTheme="minorHAnsi" w:hAnsiTheme="minorHAnsi" w:cstheme="minorHAnsi"/>
          <w:color w:val="000000"/>
          <w:sz w:val="24"/>
          <w:lang w:val="fr-FR"/>
        </w:rPr>
        <w:tab/>
      </w:r>
      <w:r>
        <w:rPr>
          <w:rFonts w:asciiTheme="minorHAnsi" w:hAnsiTheme="minorHAnsi" w:cstheme="minorHAnsi"/>
          <w:color w:val="000000"/>
          <w:sz w:val="24"/>
          <w:lang w:val="fr-FR"/>
        </w:rPr>
        <w:tab/>
      </w:r>
      <w:r>
        <w:rPr>
          <w:rFonts w:asciiTheme="minorHAnsi" w:hAnsiTheme="minorHAnsi" w:cstheme="minorHAnsi"/>
          <w:color w:val="000000"/>
          <w:sz w:val="24"/>
          <w:lang w:val="fr-FR"/>
        </w:rPr>
        <w:tab/>
      </w:r>
      <w:r>
        <w:rPr>
          <w:rFonts w:asciiTheme="minorHAnsi" w:hAnsiTheme="minorHAnsi" w:cstheme="minorHAnsi"/>
          <w:color w:val="000000"/>
          <w:sz w:val="24"/>
          <w:lang w:val="fr-FR"/>
        </w:rPr>
        <w:tab/>
      </w:r>
      <w:r>
        <w:rPr>
          <w:rFonts w:asciiTheme="minorHAnsi" w:hAnsiTheme="minorHAnsi" w:cstheme="minorHAnsi"/>
          <w:color w:val="000000"/>
          <w:sz w:val="24"/>
          <w:lang w:val="fr-FR"/>
        </w:rPr>
        <w:tab/>
      </w:r>
      <w:r w:rsidRPr="00E7147A">
        <w:rPr>
          <w:rFonts w:asciiTheme="minorHAnsi" w:hAnsiTheme="minorHAnsi" w:cstheme="minorHAnsi"/>
          <w:color w:val="000000"/>
          <w:sz w:val="24"/>
          <w:lang w:val="fr-FR"/>
        </w:rPr>
        <w:t xml:space="preserve"> </w:t>
      </w:r>
      <w:r>
        <w:rPr>
          <w:rFonts w:asciiTheme="minorHAnsi" w:hAnsiTheme="minorHAnsi" w:cstheme="minorHAnsi"/>
          <w:color w:val="000000"/>
          <w:sz w:val="24"/>
          <w:lang w:val="fr-FR"/>
        </w:rPr>
        <w:tab/>
      </w:r>
      <w:r w:rsidRPr="00E7147A">
        <w:rPr>
          <w:rFonts w:asciiTheme="minorHAnsi" w:hAnsiTheme="minorHAnsi" w:cstheme="minorHAnsi"/>
          <w:color w:val="000000"/>
          <w:sz w:val="24"/>
          <w:lang w:val="fr-FR"/>
        </w:rPr>
        <w:t xml:space="preserve">BIC : </w:t>
      </w:r>
    </w:p>
    <w:p w:rsidR="004869A8" w:rsidRPr="00E7147A" w:rsidRDefault="004869A8" w:rsidP="004869A8">
      <w:pPr>
        <w:rPr>
          <w:rFonts w:cstheme="minorHAnsi"/>
          <w:sz w:val="28"/>
        </w:rPr>
      </w:pPr>
    </w:p>
    <w:p w:rsidR="004869A8" w:rsidRDefault="004869A8" w:rsidP="004869A8">
      <w:pPr>
        <w:pStyle w:val="ParagrapheIndent1"/>
        <w:spacing w:line="232" w:lineRule="exact"/>
        <w:ind w:left="20" w:right="2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 w:rsidRPr="00E7147A">
        <w:rPr>
          <w:rFonts w:asciiTheme="minorHAnsi" w:hAnsiTheme="minorHAnsi" w:cstheme="minorHAnsi"/>
          <w:color w:val="000000"/>
          <w:sz w:val="24"/>
          <w:lang w:val="fr-FR"/>
        </w:rPr>
        <w:t xml:space="preserve">En cas de groupement, le paiement est effectué </w:t>
      </w:r>
      <w:r w:rsidR="00E7147A" w:rsidRPr="00E7147A">
        <w:rPr>
          <w:rFonts w:asciiTheme="minorHAnsi" w:hAnsiTheme="minorHAnsi" w:cstheme="minorHAnsi"/>
          <w:color w:val="000000"/>
          <w:sz w:val="24"/>
          <w:lang w:val="fr-FR"/>
        </w:rPr>
        <w:t>sur :</w:t>
      </w:r>
    </w:p>
    <w:p w:rsidR="00E7147A" w:rsidRDefault="00E7147A" w:rsidP="00E7147A">
      <w:pPr>
        <w:spacing w:after="0" w:line="240" w:lineRule="auto"/>
      </w:pPr>
    </w:p>
    <w:p w:rsidR="00E7147A" w:rsidRDefault="00E7147A" w:rsidP="00E7147A">
      <w:pPr>
        <w:pStyle w:val="ParagrapheIndent1"/>
        <w:rPr>
          <w:rFonts w:asciiTheme="minorHAnsi" w:hAnsiTheme="minorHAnsi" w:cstheme="minorHAnsi"/>
          <w:color w:val="000000"/>
          <w:sz w:val="24"/>
          <w:lang w:val="fr-FR"/>
        </w:rPr>
      </w:pPr>
      <w:sdt>
        <w:sdtPr>
          <w:rPr>
            <w:rFonts w:asciiTheme="minorHAnsi" w:hAnsiTheme="minorHAnsi" w:cstheme="minorHAnsi"/>
            <w:sz w:val="24"/>
            <w:lang w:val="fr-FR"/>
          </w:rPr>
          <w:id w:val="-7245260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71199">
            <w:rPr>
              <w:rFonts w:ascii="MS Gothic" w:eastAsia="MS Gothic" w:hAnsi="MS Gothic" w:cstheme="minorHAnsi"/>
              <w:sz w:val="24"/>
              <w:lang w:val="fr-FR"/>
            </w:rPr>
            <w:t>☐</w:t>
          </w:r>
        </w:sdtContent>
      </w:sdt>
      <w:r w:rsidRPr="00371199">
        <w:rPr>
          <w:rFonts w:asciiTheme="minorHAnsi" w:hAnsiTheme="minorHAnsi" w:cstheme="minorHAnsi"/>
          <w:sz w:val="24"/>
          <w:lang w:val="fr-FR"/>
        </w:rPr>
        <w:tab/>
      </w:r>
      <w:r>
        <w:rPr>
          <w:rFonts w:asciiTheme="minorHAnsi" w:hAnsiTheme="minorHAnsi" w:cstheme="minorHAnsi"/>
          <w:color w:val="000000"/>
          <w:sz w:val="24"/>
          <w:lang w:val="fr-FR"/>
        </w:rPr>
        <w:t>U</w:t>
      </w:r>
      <w:r w:rsidRPr="00E7147A">
        <w:rPr>
          <w:rFonts w:asciiTheme="minorHAnsi" w:hAnsiTheme="minorHAnsi" w:cstheme="minorHAnsi"/>
          <w:color w:val="000000"/>
          <w:sz w:val="24"/>
          <w:lang w:val="fr-FR"/>
        </w:rPr>
        <w:t>n compte unique ouvert au nom du mandataire ;</w:t>
      </w:r>
    </w:p>
    <w:p w:rsidR="00E7147A" w:rsidRDefault="00E7147A" w:rsidP="00E7147A">
      <w:pPr>
        <w:jc w:val="both"/>
        <w:rPr>
          <w:rFonts w:eastAsia="Trebuchet MS" w:cstheme="minorHAnsi"/>
          <w:color w:val="000000"/>
          <w:sz w:val="24"/>
        </w:rPr>
      </w:pPr>
      <w:sdt>
        <w:sdtPr>
          <w:rPr>
            <w:rFonts w:cstheme="minorHAnsi"/>
            <w:sz w:val="24"/>
          </w:rPr>
          <w:id w:val="-15233109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71199">
            <w:rPr>
              <w:rFonts w:ascii="MS Gothic" w:eastAsia="MS Gothic" w:hAnsi="MS Gothic" w:cstheme="minorHAnsi"/>
              <w:sz w:val="24"/>
            </w:rPr>
            <w:t>☐</w:t>
          </w:r>
        </w:sdtContent>
      </w:sdt>
      <w:r w:rsidRPr="00371199">
        <w:rPr>
          <w:rFonts w:cstheme="minorHAnsi"/>
          <w:sz w:val="24"/>
        </w:rPr>
        <w:tab/>
      </w:r>
      <w:r w:rsidRPr="00E7147A">
        <w:rPr>
          <w:rFonts w:cstheme="minorHAnsi"/>
          <w:color w:val="000000"/>
          <w:sz w:val="24"/>
        </w:rPr>
        <w:t>Les</w:t>
      </w:r>
      <w:r w:rsidRPr="00E7147A">
        <w:rPr>
          <w:rFonts w:cstheme="minorHAnsi"/>
          <w:color w:val="000000"/>
          <w:sz w:val="24"/>
        </w:rPr>
        <w:t xml:space="preserve"> comptes de chacun des membres du groupement suivant les répartitions </w:t>
      </w:r>
      <w:r>
        <w:rPr>
          <w:rFonts w:cstheme="minorHAnsi"/>
          <w:color w:val="000000"/>
          <w:sz w:val="24"/>
        </w:rPr>
        <w:t xml:space="preserve">indiquées en </w:t>
      </w:r>
      <w:r w:rsidRPr="00E7147A">
        <w:rPr>
          <w:rFonts w:eastAsia="Trebuchet MS" w:cstheme="minorHAnsi"/>
          <w:color w:val="000000"/>
          <w:sz w:val="24"/>
        </w:rPr>
        <w:tab/>
      </w:r>
      <w:r w:rsidRPr="00E7147A">
        <w:rPr>
          <w:rFonts w:eastAsia="Trebuchet MS" w:cstheme="minorHAnsi"/>
          <w:color w:val="000000"/>
          <w:sz w:val="24"/>
        </w:rPr>
        <w:t>annexe du présent document.</w:t>
      </w:r>
    </w:p>
    <w:p w:rsidR="00BA4BCC" w:rsidRDefault="00BA4BCC">
      <w:pPr>
        <w:rPr>
          <w:rFonts w:eastAsia="Trebuchet MS" w:cstheme="minorHAnsi"/>
          <w:color w:val="000000"/>
          <w:sz w:val="24"/>
        </w:rPr>
      </w:pPr>
      <w:r>
        <w:rPr>
          <w:rFonts w:eastAsia="Trebuchet MS" w:cstheme="minorHAnsi"/>
          <w:color w:val="000000"/>
          <w:sz w:val="24"/>
        </w:rPr>
        <w:br w:type="page"/>
      </w:r>
    </w:p>
    <w:p w:rsidR="004869A8" w:rsidRPr="00E7147A" w:rsidRDefault="004869A8" w:rsidP="00E7147A">
      <w:pPr>
        <w:pStyle w:val="Titre1"/>
        <w:spacing w:before="20" w:after="180"/>
        <w:ind w:left="20" w:right="20"/>
        <w:rPr>
          <w:rFonts w:asciiTheme="minorHAnsi" w:eastAsia="Trebuchet MS" w:hAnsiTheme="minorHAnsi" w:cstheme="minorHAnsi"/>
          <w:b/>
          <w:color w:val="000000"/>
          <w:sz w:val="28"/>
        </w:rPr>
      </w:pPr>
      <w:bookmarkStart w:id="9" w:name="_Toc256000010"/>
      <w:bookmarkStart w:id="10" w:name="_GoBack"/>
      <w:bookmarkEnd w:id="10"/>
      <w:r w:rsidRPr="00E7147A">
        <w:rPr>
          <w:rFonts w:asciiTheme="minorHAnsi" w:eastAsia="Trebuchet MS" w:hAnsiTheme="minorHAnsi" w:cstheme="minorHAnsi"/>
          <w:b/>
          <w:color w:val="000000"/>
          <w:sz w:val="28"/>
        </w:rPr>
        <w:t>8 - Signature</w:t>
      </w:r>
      <w:bookmarkEnd w:id="9"/>
    </w:p>
    <w:p w:rsidR="004869A8" w:rsidRPr="00E7147A" w:rsidRDefault="004869A8" w:rsidP="004869A8">
      <w:pPr>
        <w:pStyle w:val="ParagrapheIndent1"/>
        <w:spacing w:line="232" w:lineRule="exact"/>
        <w:ind w:left="20" w:right="2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 w:rsidRPr="00E7147A">
        <w:rPr>
          <w:rFonts w:asciiTheme="minorHAnsi" w:hAnsiTheme="minorHAnsi" w:cstheme="minorHAnsi"/>
          <w:b/>
          <w:color w:val="000000"/>
          <w:sz w:val="24"/>
          <w:u w:val="single"/>
          <w:lang w:val="fr-FR"/>
        </w:rPr>
        <w:t>ENGAGEMENT DU CANDIDAT</w:t>
      </w:r>
    </w:p>
    <w:p w:rsidR="004869A8" w:rsidRPr="00E7147A" w:rsidRDefault="004869A8" w:rsidP="004869A8">
      <w:pPr>
        <w:pStyle w:val="ParagrapheIndent1"/>
        <w:spacing w:line="232" w:lineRule="exact"/>
        <w:ind w:left="20" w:right="2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 w:rsidR="004869A8" w:rsidRPr="00E7147A" w:rsidRDefault="004869A8" w:rsidP="004869A8">
      <w:pPr>
        <w:pStyle w:val="ParagrapheIndent1"/>
        <w:spacing w:line="232" w:lineRule="exact"/>
        <w:ind w:left="20" w:right="2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 w:rsidRPr="00E7147A">
        <w:rPr>
          <w:rFonts w:asciiTheme="minorHAnsi" w:hAnsiTheme="minorHAnsi" w:cstheme="minorHAnsi"/>
          <w:color w:val="000000"/>
          <w:sz w:val="24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4869A8" w:rsidRPr="00E7147A" w:rsidRDefault="004869A8" w:rsidP="004869A8">
      <w:pPr>
        <w:pStyle w:val="ParagrapheIndent1"/>
        <w:spacing w:line="232" w:lineRule="exact"/>
        <w:ind w:left="20" w:right="2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 w:rsidR="004869A8" w:rsidRDefault="004869A8" w:rsidP="004869A8">
      <w:pPr>
        <w:pStyle w:val="ParagrapheIndent1"/>
        <w:spacing w:line="232" w:lineRule="exact"/>
        <w:ind w:left="20" w:right="2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 w:rsidRPr="00E7147A">
        <w:rPr>
          <w:rFonts w:asciiTheme="minorHAnsi" w:hAnsiTheme="minorHAnsi" w:cstheme="minorHAnsi"/>
          <w:color w:val="000000"/>
          <w:sz w:val="24"/>
          <w:lang w:val="fr-FR"/>
        </w:rPr>
        <w:t>Fait en un seul original</w:t>
      </w:r>
    </w:p>
    <w:p w:rsidR="00E7147A" w:rsidRPr="00E7147A" w:rsidRDefault="00E7147A" w:rsidP="00E7147A"/>
    <w:p w:rsidR="004869A8" w:rsidRDefault="004869A8" w:rsidP="00E7147A">
      <w:pPr>
        <w:pStyle w:val="style1010"/>
        <w:ind w:left="23" w:right="40"/>
        <w:jc w:val="center"/>
        <w:rPr>
          <w:rFonts w:asciiTheme="minorHAnsi" w:hAnsiTheme="minorHAnsi" w:cstheme="minorHAnsi"/>
          <w:color w:val="000000"/>
          <w:sz w:val="24"/>
          <w:lang w:val="fr-FR"/>
        </w:rPr>
      </w:pPr>
      <w:r w:rsidRPr="00E7147A">
        <w:rPr>
          <w:rFonts w:asciiTheme="minorHAnsi" w:hAnsiTheme="minorHAnsi" w:cstheme="minorHAnsi"/>
          <w:color w:val="000000"/>
          <w:sz w:val="24"/>
          <w:lang w:val="fr-FR"/>
        </w:rPr>
        <w:t xml:space="preserve">A </w:t>
      </w:r>
      <w:r w:rsidR="00E7147A">
        <w:rPr>
          <w:rFonts w:asciiTheme="minorHAnsi" w:hAnsiTheme="minorHAnsi" w:cstheme="minorHAnsi"/>
          <w:color w:val="000000"/>
          <w:sz w:val="24"/>
          <w:lang w:val="fr-FR"/>
        </w:rPr>
        <w:tab/>
      </w:r>
      <w:r w:rsidR="00E7147A">
        <w:rPr>
          <w:rFonts w:asciiTheme="minorHAnsi" w:hAnsiTheme="minorHAnsi" w:cstheme="minorHAnsi"/>
          <w:color w:val="000000"/>
          <w:sz w:val="24"/>
          <w:lang w:val="fr-FR"/>
        </w:rPr>
        <w:tab/>
      </w:r>
      <w:r w:rsidR="00E7147A">
        <w:rPr>
          <w:rFonts w:asciiTheme="minorHAnsi" w:hAnsiTheme="minorHAnsi" w:cstheme="minorHAnsi"/>
          <w:color w:val="000000"/>
          <w:sz w:val="24"/>
          <w:lang w:val="fr-FR"/>
        </w:rPr>
        <w:tab/>
      </w:r>
      <w:r w:rsidR="00E7147A">
        <w:rPr>
          <w:rFonts w:asciiTheme="minorHAnsi" w:hAnsiTheme="minorHAnsi" w:cstheme="minorHAnsi"/>
          <w:color w:val="000000"/>
          <w:sz w:val="24"/>
          <w:lang w:val="fr-FR"/>
        </w:rPr>
        <w:tab/>
      </w:r>
      <w:r w:rsidR="00E7147A">
        <w:rPr>
          <w:rFonts w:asciiTheme="minorHAnsi" w:hAnsiTheme="minorHAnsi" w:cstheme="minorHAnsi"/>
          <w:color w:val="000000"/>
          <w:sz w:val="24"/>
          <w:lang w:val="fr-FR"/>
        </w:rPr>
        <w:tab/>
      </w:r>
      <w:r w:rsidRPr="00E7147A">
        <w:rPr>
          <w:rFonts w:asciiTheme="minorHAnsi" w:hAnsiTheme="minorHAnsi" w:cstheme="minorHAnsi"/>
          <w:color w:val="000000"/>
          <w:sz w:val="24"/>
          <w:lang w:val="fr-FR"/>
        </w:rPr>
        <w:t xml:space="preserve">Le </w:t>
      </w:r>
    </w:p>
    <w:p w:rsidR="004869A8" w:rsidRPr="00E7147A" w:rsidRDefault="004869A8" w:rsidP="00E7147A">
      <w:pPr>
        <w:pStyle w:val="style1010"/>
        <w:ind w:left="23" w:right="40"/>
        <w:jc w:val="center"/>
        <w:rPr>
          <w:rFonts w:asciiTheme="minorHAnsi" w:hAnsiTheme="minorHAnsi" w:cstheme="minorHAnsi"/>
          <w:color w:val="000000"/>
          <w:sz w:val="24"/>
          <w:lang w:val="fr-FR"/>
        </w:rPr>
      </w:pPr>
    </w:p>
    <w:p w:rsidR="004869A8" w:rsidRPr="00E7147A" w:rsidRDefault="004869A8" w:rsidP="004869A8">
      <w:pPr>
        <w:pStyle w:val="style1010"/>
        <w:spacing w:line="232" w:lineRule="exact"/>
        <w:ind w:left="20" w:right="40"/>
        <w:jc w:val="center"/>
        <w:rPr>
          <w:rFonts w:asciiTheme="minorHAnsi" w:hAnsiTheme="minorHAnsi" w:cstheme="minorHAnsi"/>
          <w:color w:val="000000"/>
          <w:sz w:val="24"/>
          <w:lang w:val="fr-FR"/>
        </w:rPr>
      </w:pPr>
      <w:r w:rsidRPr="00E7147A">
        <w:rPr>
          <w:rFonts w:asciiTheme="minorHAnsi" w:hAnsiTheme="minorHAnsi" w:cstheme="minorHAnsi"/>
          <w:color w:val="000000"/>
          <w:sz w:val="24"/>
          <w:lang w:val="fr-FR"/>
        </w:rPr>
        <w:t xml:space="preserve">Signature du candidat, du mandataire ou des membres du groupement </w:t>
      </w:r>
    </w:p>
    <w:p w:rsidR="004869A8" w:rsidRPr="00371199" w:rsidRDefault="004869A8" w:rsidP="004869A8">
      <w:pPr>
        <w:pStyle w:val="style1010"/>
        <w:spacing w:line="232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:rsidR="004869A8" w:rsidRDefault="004869A8" w:rsidP="004869A8">
      <w:pPr>
        <w:pStyle w:val="style1010"/>
        <w:spacing w:line="232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:rsidR="00E7147A" w:rsidRDefault="00E7147A" w:rsidP="004869A8">
      <w:pPr>
        <w:pStyle w:val="style1010"/>
        <w:spacing w:line="232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:rsidR="00E7147A" w:rsidRPr="00371199" w:rsidRDefault="00E7147A" w:rsidP="004869A8">
      <w:pPr>
        <w:pStyle w:val="style1010"/>
        <w:spacing w:line="232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:rsidR="004869A8" w:rsidRPr="00E7147A" w:rsidRDefault="004869A8" w:rsidP="004869A8">
      <w:pPr>
        <w:pStyle w:val="ParagrapheIndent1"/>
        <w:spacing w:after="240"/>
        <w:ind w:left="20" w:right="20"/>
        <w:jc w:val="both"/>
        <w:rPr>
          <w:rFonts w:ascii="Arial" w:hAnsi="Arial" w:cs="Arial"/>
          <w:color w:val="000000"/>
          <w:sz w:val="24"/>
          <w:lang w:val="fr-FR"/>
        </w:rPr>
      </w:pPr>
      <w:r w:rsidRPr="00E7147A">
        <w:rPr>
          <w:rFonts w:ascii="Arial" w:hAnsi="Arial" w:cs="Arial"/>
          <w:color w:val="000000"/>
          <w:sz w:val="24"/>
          <w:lang w:val="fr-FR"/>
        </w:rPr>
        <w:br w:type="page"/>
      </w:r>
    </w:p>
    <w:p w:rsidR="00E7147A" w:rsidRDefault="00E7147A" w:rsidP="004869A8">
      <w:pPr>
        <w:pStyle w:val="Titre1"/>
        <w:spacing w:before="20" w:after="400"/>
        <w:ind w:left="20" w:right="20"/>
        <w:jc w:val="center"/>
        <w:rPr>
          <w:rFonts w:eastAsia="Trebuchet MS"/>
          <w:color w:val="000000"/>
          <w:sz w:val="28"/>
        </w:rPr>
        <w:sectPr w:rsidR="00E7147A" w:rsidSect="004869A8">
          <w:footerReference w:type="default" r:id="rId9"/>
          <w:pgSz w:w="11906" w:h="16838" w:code="9"/>
          <w:pgMar w:top="720" w:right="720" w:bottom="720" w:left="720" w:header="709" w:footer="709" w:gutter="0"/>
          <w:cols w:space="708"/>
          <w:docGrid w:linePitch="360"/>
        </w:sectPr>
      </w:pPr>
      <w:bookmarkStart w:id="11" w:name="_Toc256000011"/>
    </w:p>
    <w:p w:rsidR="004869A8" w:rsidRPr="00371199" w:rsidRDefault="004869A8" w:rsidP="004869A8">
      <w:pPr>
        <w:pStyle w:val="Titre1"/>
        <w:spacing w:before="20" w:after="400"/>
        <w:ind w:left="20" w:right="20"/>
        <w:jc w:val="center"/>
        <w:rPr>
          <w:rFonts w:eastAsia="Trebuchet MS"/>
          <w:color w:val="000000"/>
          <w:sz w:val="28"/>
        </w:rPr>
      </w:pPr>
      <w:r w:rsidRPr="00371199">
        <w:rPr>
          <w:rFonts w:eastAsia="Trebuchet MS"/>
          <w:color w:val="000000"/>
          <w:sz w:val="28"/>
        </w:rPr>
        <w:t>ANNEXE N° 1 : DÉSIGNATION DES CO-TRAITANTS ET RÉPARTITION DES PRESTATIONS</w:t>
      </w:r>
      <w:bookmarkEnd w:id="11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4869A8" w:rsidRPr="00371199" w:rsidTr="00CF2E85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869A8" w:rsidRPr="00371199" w:rsidRDefault="004869A8" w:rsidP="00CF2E85">
            <w:pPr>
              <w:spacing w:before="260" w:after="80"/>
              <w:jc w:val="center"/>
              <w:rPr>
                <w:rFonts w:ascii="Arial" w:eastAsia="Trebuchet MS" w:hAnsi="Arial" w:cs="Arial"/>
                <w:color w:val="000000"/>
                <w:sz w:val="20"/>
              </w:rPr>
            </w:pPr>
            <w:r w:rsidRPr="00371199">
              <w:rPr>
                <w:rFonts w:ascii="Arial" w:eastAsia="Trebuchet MS" w:hAnsi="Arial" w:cs="Arial"/>
                <w:color w:val="000000"/>
                <w:sz w:val="20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869A8" w:rsidRPr="00371199" w:rsidRDefault="004869A8" w:rsidP="00CF2E85">
            <w:pPr>
              <w:spacing w:before="260" w:after="80"/>
              <w:jc w:val="center"/>
              <w:rPr>
                <w:rFonts w:ascii="Arial" w:eastAsia="Trebuchet MS" w:hAnsi="Arial" w:cs="Arial"/>
                <w:color w:val="000000"/>
                <w:sz w:val="20"/>
              </w:rPr>
            </w:pPr>
            <w:r w:rsidRPr="00371199">
              <w:rPr>
                <w:rFonts w:ascii="Arial" w:eastAsia="Trebuchet MS" w:hAnsi="Arial" w:cs="Arial"/>
                <w:color w:val="000000"/>
                <w:sz w:val="20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869A8" w:rsidRPr="00371199" w:rsidRDefault="004869A8" w:rsidP="00CF2E85">
            <w:pPr>
              <w:spacing w:before="260" w:after="80"/>
              <w:jc w:val="center"/>
              <w:rPr>
                <w:rFonts w:ascii="Arial" w:eastAsia="Trebuchet MS" w:hAnsi="Arial" w:cs="Arial"/>
                <w:color w:val="000000"/>
                <w:sz w:val="20"/>
              </w:rPr>
            </w:pPr>
            <w:r w:rsidRPr="00371199">
              <w:rPr>
                <w:rFonts w:ascii="Arial" w:eastAsia="Trebuchet MS" w:hAnsi="Arial" w:cs="Arial"/>
                <w:color w:val="000000"/>
                <w:sz w:val="20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869A8" w:rsidRPr="00371199" w:rsidRDefault="004869A8" w:rsidP="00CF2E85">
            <w:pPr>
              <w:spacing w:before="80" w:line="232" w:lineRule="exact"/>
              <w:jc w:val="center"/>
              <w:rPr>
                <w:rFonts w:ascii="Arial" w:eastAsia="Trebuchet MS" w:hAnsi="Arial" w:cs="Arial"/>
                <w:color w:val="000000"/>
                <w:sz w:val="20"/>
              </w:rPr>
            </w:pPr>
            <w:r w:rsidRPr="00371199">
              <w:rPr>
                <w:rFonts w:ascii="Arial" w:eastAsia="Trebuchet MS" w:hAnsi="Arial" w:cs="Arial"/>
                <w:color w:val="000000"/>
                <w:sz w:val="20"/>
              </w:rPr>
              <w:t>Taux</w:t>
            </w:r>
          </w:p>
          <w:p w:rsidR="004869A8" w:rsidRPr="00371199" w:rsidRDefault="004869A8" w:rsidP="00CF2E85">
            <w:pPr>
              <w:spacing w:before="80" w:after="20" w:line="232" w:lineRule="exact"/>
              <w:jc w:val="center"/>
              <w:rPr>
                <w:rFonts w:ascii="Arial" w:eastAsia="Trebuchet MS" w:hAnsi="Arial" w:cs="Arial"/>
                <w:color w:val="000000"/>
                <w:sz w:val="20"/>
              </w:rPr>
            </w:pPr>
            <w:r w:rsidRPr="00371199">
              <w:rPr>
                <w:rFonts w:ascii="Arial" w:eastAsia="Trebuchet MS" w:hAnsi="Arial" w:cs="Arial"/>
                <w:color w:val="000000"/>
                <w:sz w:val="20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869A8" w:rsidRPr="00371199" w:rsidRDefault="004869A8" w:rsidP="00CF2E85">
            <w:pPr>
              <w:spacing w:before="260" w:after="80"/>
              <w:jc w:val="center"/>
              <w:rPr>
                <w:rFonts w:ascii="Arial" w:eastAsia="Trebuchet MS" w:hAnsi="Arial" w:cs="Arial"/>
                <w:color w:val="000000"/>
                <w:sz w:val="20"/>
              </w:rPr>
            </w:pPr>
            <w:r w:rsidRPr="00371199">
              <w:rPr>
                <w:rFonts w:ascii="Arial" w:eastAsia="Trebuchet MS" w:hAnsi="Arial" w:cs="Arial"/>
                <w:color w:val="000000"/>
                <w:sz w:val="20"/>
              </w:rPr>
              <w:t>Montant TTC</w:t>
            </w:r>
          </w:p>
        </w:tc>
      </w:tr>
      <w:tr w:rsidR="004869A8" w:rsidRPr="00371199" w:rsidTr="00CF2E85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9A8" w:rsidRPr="00371199" w:rsidRDefault="004869A8" w:rsidP="00CF2E85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  <w:r w:rsidRPr="00371199">
              <w:rPr>
                <w:rFonts w:ascii="Arial" w:eastAsia="Trebuchet MS" w:hAnsi="Arial" w:cs="Arial"/>
                <w:color w:val="000000"/>
                <w:sz w:val="20"/>
              </w:rPr>
              <w:t>Dénomination sociale :</w:t>
            </w:r>
          </w:p>
          <w:p w:rsidR="004869A8" w:rsidRPr="00371199" w:rsidRDefault="004869A8" w:rsidP="00CF2E85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  <w:r w:rsidRPr="00371199">
              <w:rPr>
                <w:rFonts w:ascii="Arial" w:eastAsia="Trebuchet MS" w:hAnsi="Arial" w:cs="Arial"/>
                <w:color w:val="000000"/>
                <w:sz w:val="20"/>
              </w:rPr>
              <w:t xml:space="preserve">SIRET : </w:t>
            </w:r>
            <w:r w:rsidR="00BA4BCC">
              <w:rPr>
                <w:rFonts w:ascii="Arial" w:eastAsia="Trebuchet MS" w:hAnsi="Arial" w:cs="Arial"/>
                <w:color w:val="000000"/>
                <w:sz w:val="20"/>
              </w:rPr>
              <w:t xml:space="preserve">                                               </w:t>
            </w:r>
            <w:r w:rsidRPr="00371199">
              <w:rPr>
                <w:rFonts w:ascii="Arial" w:eastAsia="Trebuchet MS" w:hAnsi="Arial" w:cs="Arial"/>
                <w:color w:val="000000"/>
                <w:sz w:val="20"/>
              </w:rPr>
              <w:t>Code APE</w:t>
            </w:r>
          </w:p>
          <w:p w:rsidR="004869A8" w:rsidRPr="00371199" w:rsidRDefault="004869A8" w:rsidP="00CF2E85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  <w:r w:rsidRPr="00371199">
              <w:rPr>
                <w:rFonts w:ascii="Arial" w:eastAsia="Trebuchet MS" w:hAnsi="Arial" w:cs="Arial"/>
                <w:color w:val="000000"/>
                <w:sz w:val="20"/>
              </w:rPr>
              <w:t>N° TVA intracommunautaire :</w:t>
            </w:r>
          </w:p>
          <w:p w:rsidR="004869A8" w:rsidRPr="00371199" w:rsidRDefault="004869A8" w:rsidP="00CF2E85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  <w:r w:rsidRPr="00371199">
              <w:rPr>
                <w:rFonts w:ascii="Arial" w:eastAsia="Trebuchet MS" w:hAnsi="Arial" w:cs="Arial"/>
                <w:color w:val="000000"/>
                <w:sz w:val="20"/>
              </w:rPr>
              <w:t>Adresse :</w:t>
            </w:r>
          </w:p>
          <w:p w:rsidR="004869A8" w:rsidRPr="00371199" w:rsidRDefault="004869A8" w:rsidP="00CF2E85">
            <w:pPr>
              <w:spacing w:after="120"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9A8" w:rsidRPr="00371199" w:rsidRDefault="004869A8" w:rsidP="00CF2E8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9A8" w:rsidRPr="00371199" w:rsidRDefault="004869A8" w:rsidP="00CF2E85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9A8" w:rsidRPr="00371199" w:rsidRDefault="004869A8" w:rsidP="00CF2E8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9A8" w:rsidRPr="00371199" w:rsidRDefault="004869A8" w:rsidP="00CF2E85">
            <w:pPr>
              <w:rPr>
                <w:rFonts w:ascii="Arial" w:hAnsi="Arial" w:cs="Arial"/>
              </w:rPr>
            </w:pPr>
          </w:p>
        </w:tc>
      </w:tr>
      <w:tr w:rsidR="004869A8" w:rsidRPr="00371199" w:rsidTr="00CF2E85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4BCC" w:rsidRPr="00371199" w:rsidRDefault="00BA4BCC" w:rsidP="00BA4BCC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  <w:r w:rsidRPr="00371199">
              <w:rPr>
                <w:rFonts w:ascii="Arial" w:eastAsia="Trebuchet MS" w:hAnsi="Arial" w:cs="Arial"/>
                <w:color w:val="000000"/>
                <w:sz w:val="20"/>
              </w:rPr>
              <w:t>Dénomination sociale :</w:t>
            </w:r>
          </w:p>
          <w:p w:rsidR="00BA4BCC" w:rsidRPr="00371199" w:rsidRDefault="00BA4BCC" w:rsidP="00BA4BCC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  <w:r w:rsidRPr="00371199">
              <w:rPr>
                <w:rFonts w:ascii="Arial" w:eastAsia="Trebuchet MS" w:hAnsi="Arial" w:cs="Arial"/>
                <w:color w:val="000000"/>
                <w:sz w:val="20"/>
              </w:rPr>
              <w:t xml:space="preserve">SIRET : </w:t>
            </w:r>
            <w:r>
              <w:rPr>
                <w:rFonts w:ascii="Arial" w:eastAsia="Trebuchet MS" w:hAnsi="Arial" w:cs="Arial"/>
                <w:color w:val="000000"/>
                <w:sz w:val="20"/>
              </w:rPr>
              <w:t xml:space="preserve">                                               </w:t>
            </w:r>
            <w:r w:rsidRPr="00371199">
              <w:rPr>
                <w:rFonts w:ascii="Arial" w:eastAsia="Trebuchet MS" w:hAnsi="Arial" w:cs="Arial"/>
                <w:color w:val="000000"/>
                <w:sz w:val="20"/>
              </w:rPr>
              <w:t>Code APE</w:t>
            </w:r>
          </w:p>
          <w:p w:rsidR="00BA4BCC" w:rsidRPr="00371199" w:rsidRDefault="00BA4BCC" w:rsidP="00BA4BCC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  <w:r w:rsidRPr="00371199">
              <w:rPr>
                <w:rFonts w:ascii="Arial" w:eastAsia="Trebuchet MS" w:hAnsi="Arial" w:cs="Arial"/>
                <w:color w:val="000000"/>
                <w:sz w:val="20"/>
              </w:rPr>
              <w:t>N° TVA intracommunautaire :</w:t>
            </w:r>
          </w:p>
          <w:p w:rsidR="00BA4BCC" w:rsidRPr="00371199" w:rsidRDefault="00BA4BCC" w:rsidP="00BA4BCC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  <w:r w:rsidRPr="00371199">
              <w:rPr>
                <w:rFonts w:ascii="Arial" w:eastAsia="Trebuchet MS" w:hAnsi="Arial" w:cs="Arial"/>
                <w:color w:val="000000"/>
                <w:sz w:val="20"/>
              </w:rPr>
              <w:t>Adresse :</w:t>
            </w:r>
          </w:p>
          <w:p w:rsidR="004869A8" w:rsidRPr="00371199" w:rsidRDefault="004869A8" w:rsidP="00CF2E85">
            <w:pPr>
              <w:spacing w:after="120"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9A8" w:rsidRPr="00371199" w:rsidRDefault="004869A8" w:rsidP="00CF2E8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9A8" w:rsidRPr="00371199" w:rsidRDefault="004869A8" w:rsidP="00CF2E85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9A8" w:rsidRPr="00371199" w:rsidRDefault="004869A8" w:rsidP="00CF2E8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9A8" w:rsidRPr="00371199" w:rsidRDefault="004869A8" w:rsidP="00CF2E85">
            <w:pPr>
              <w:rPr>
                <w:rFonts w:ascii="Arial" w:hAnsi="Arial" w:cs="Arial"/>
              </w:rPr>
            </w:pPr>
          </w:p>
        </w:tc>
      </w:tr>
      <w:tr w:rsidR="004869A8" w:rsidRPr="00371199" w:rsidTr="00CF2E85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4BCC" w:rsidRPr="00371199" w:rsidRDefault="00BA4BCC" w:rsidP="00BA4BCC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  <w:r w:rsidRPr="00371199">
              <w:rPr>
                <w:rFonts w:ascii="Arial" w:eastAsia="Trebuchet MS" w:hAnsi="Arial" w:cs="Arial"/>
                <w:color w:val="000000"/>
                <w:sz w:val="20"/>
              </w:rPr>
              <w:t>Dénomination sociale :</w:t>
            </w:r>
          </w:p>
          <w:p w:rsidR="00BA4BCC" w:rsidRPr="00371199" w:rsidRDefault="00BA4BCC" w:rsidP="00BA4BCC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  <w:r w:rsidRPr="00371199">
              <w:rPr>
                <w:rFonts w:ascii="Arial" w:eastAsia="Trebuchet MS" w:hAnsi="Arial" w:cs="Arial"/>
                <w:color w:val="000000"/>
                <w:sz w:val="20"/>
              </w:rPr>
              <w:t xml:space="preserve">SIRET : </w:t>
            </w:r>
            <w:r>
              <w:rPr>
                <w:rFonts w:ascii="Arial" w:eastAsia="Trebuchet MS" w:hAnsi="Arial" w:cs="Arial"/>
                <w:color w:val="000000"/>
                <w:sz w:val="20"/>
              </w:rPr>
              <w:t xml:space="preserve">                                               </w:t>
            </w:r>
            <w:r w:rsidRPr="00371199">
              <w:rPr>
                <w:rFonts w:ascii="Arial" w:eastAsia="Trebuchet MS" w:hAnsi="Arial" w:cs="Arial"/>
                <w:color w:val="000000"/>
                <w:sz w:val="20"/>
              </w:rPr>
              <w:t>Code APE</w:t>
            </w:r>
          </w:p>
          <w:p w:rsidR="00BA4BCC" w:rsidRPr="00371199" w:rsidRDefault="00BA4BCC" w:rsidP="00BA4BCC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  <w:r w:rsidRPr="00371199">
              <w:rPr>
                <w:rFonts w:ascii="Arial" w:eastAsia="Trebuchet MS" w:hAnsi="Arial" w:cs="Arial"/>
                <w:color w:val="000000"/>
                <w:sz w:val="20"/>
              </w:rPr>
              <w:t>N° TVA intracommunautaire :</w:t>
            </w:r>
          </w:p>
          <w:p w:rsidR="00BA4BCC" w:rsidRPr="00371199" w:rsidRDefault="00BA4BCC" w:rsidP="00BA4BCC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  <w:r w:rsidRPr="00371199">
              <w:rPr>
                <w:rFonts w:ascii="Arial" w:eastAsia="Trebuchet MS" w:hAnsi="Arial" w:cs="Arial"/>
                <w:color w:val="000000"/>
                <w:sz w:val="20"/>
              </w:rPr>
              <w:t>Adresse :</w:t>
            </w:r>
          </w:p>
          <w:p w:rsidR="004869A8" w:rsidRPr="00371199" w:rsidRDefault="004869A8" w:rsidP="00CF2E85">
            <w:pPr>
              <w:spacing w:after="120"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9A8" w:rsidRPr="00371199" w:rsidRDefault="004869A8" w:rsidP="00CF2E8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9A8" w:rsidRPr="00371199" w:rsidRDefault="004869A8" w:rsidP="00CF2E85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9A8" w:rsidRPr="00371199" w:rsidRDefault="004869A8" w:rsidP="00CF2E8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9A8" w:rsidRPr="00371199" w:rsidRDefault="004869A8" w:rsidP="00CF2E85">
            <w:pPr>
              <w:rPr>
                <w:rFonts w:ascii="Arial" w:hAnsi="Arial" w:cs="Arial"/>
              </w:rPr>
            </w:pPr>
          </w:p>
        </w:tc>
      </w:tr>
      <w:tr w:rsidR="004869A8" w:rsidRPr="00371199" w:rsidTr="00CF2E85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4BCC" w:rsidRPr="00371199" w:rsidRDefault="00BA4BCC" w:rsidP="00BA4BCC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  <w:r w:rsidRPr="00371199">
              <w:rPr>
                <w:rFonts w:ascii="Arial" w:eastAsia="Trebuchet MS" w:hAnsi="Arial" w:cs="Arial"/>
                <w:color w:val="000000"/>
                <w:sz w:val="20"/>
              </w:rPr>
              <w:t>Dénomination sociale :</w:t>
            </w:r>
          </w:p>
          <w:p w:rsidR="00BA4BCC" w:rsidRPr="00371199" w:rsidRDefault="00BA4BCC" w:rsidP="00BA4BCC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  <w:r w:rsidRPr="00371199">
              <w:rPr>
                <w:rFonts w:ascii="Arial" w:eastAsia="Trebuchet MS" w:hAnsi="Arial" w:cs="Arial"/>
                <w:color w:val="000000"/>
                <w:sz w:val="20"/>
              </w:rPr>
              <w:t xml:space="preserve">SIRET : </w:t>
            </w:r>
            <w:r>
              <w:rPr>
                <w:rFonts w:ascii="Arial" w:eastAsia="Trebuchet MS" w:hAnsi="Arial" w:cs="Arial"/>
                <w:color w:val="000000"/>
                <w:sz w:val="20"/>
              </w:rPr>
              <w:t xml:space="preserve">                                               </w:t>
            </w:r>
            <w:r w:rsidRPr="00371199">
              <w:rPr>
                <w:rFonts w:ascii="Arial" w:eastAsia="Trebuchet MS" w:hAnsi="Arial" w:cs="Arial"/>
                <w:color w:val="000000"/>
                <w:sz w:val="20"/>
              </w:rPr>
              <w:t>Code APE</w:t>
            </w:r>
          </w:p>
          <w:p w:rsidR="00BA4BCC" w:rsidRPr="00371199" w:rsidRDefault="00BA4BCC" w:rsidP="00BA4BCC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  <w:r w:rsidRPr="00371199">
              <w:rPr>
                <w:rFonts w:ascii="Arial" w:eastAsia="Trebuchet MS" w:hAnsi="Arial" w:cs="Arial"/>
                <w:color w:val="000000"/>
                <w:sz w:val="20"/>
              </w:rPr>
              <w:t>N° TVA intracommunautaire :</w:t>
            </w:r>
          </w:p>
          <w:p w:rsidR="00BA4BCC" w:rsidRPr="00371199" w:rsidRDefault="00BA4BCC" w:rsidP="00BA4BCC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  <w:r w:rsidRPr="00371199">
              <w:rPr>
                <w:rFonts w:ascii="Arial" w:eastAsia="Trebuchet MS" w:hAnsi="Arial" w:cs="Arial"/>
                <w:color w:val="000000"/>
                <w:sz w:val="20"/>
              </w:rPr>
              <w:t>Adresse :</w:t>
            </w:r>
          </w:p>
          <w:p w:rsidR="004869A8" w:rsidRPr="00371199" w:rsidRDefault="004869A8" w:rsidP="00CF2E85">
            <w:pPr>
              <w:spacing w:after="120"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9A8" w:rsidRPr="00371199" w:rsidRDefault="004869A8" w:rsidP="00CF2E8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9A8" w:rsidRPr="00371199" w:rsidRDefault="004869A8" w:rsidP="00CF2E85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9A8" w:rsidRPr="00371199" w:rsidRDefault="004869A8" w:rsidP="00CF2E8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9A8" w:rsidRPr="00371199" w:rsidRDefault="004869A8" w:rsidP="00CF2E85">
            <w:pPr>
              <w:rPr>
                <w:rFonts w:ascii="Arial" w:hAnsi="Arial" w:cs="Arial"/>
              </w:rPr>
            </w:pPr>
          </w:p>
        </w:tc>
      </w:tr>
      <w:tr w:rsidR="004869A8" w:rsidRPr="00371199" w:rsidTr="00CF2E85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9A8" w:rsidRPr="00371199" w:rsidRDefault="004869A8" w:rsidP="00CF2E85">
            <w:pPr>
              <w:rPr>
                <w:rFonts w:ascii="Arial" w:hAnsi="Arial" w:cs="Arial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9A8" w:rsidRPr="00371199" w:rsidRDefault="004869A8" w:rsidP="00CF2E85">
            <w:pPr>
              <w:spacing w:before="260" w:after="80"/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</w:rPr>
            </w:pPr>
            <w:r w:rsidRPr="00371199">
              <w:rPr>
                <w:rFonts w:ascii="Arial" w:eastAsia="Trebuchet MS" w:hAnsi="Arial" w:cs="Arial"/>
                <w:color w:val="000000"/>
                <w:sz w:val="20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9A8" w:rsidRPr="00371199" w:rsidRDefault="004869A8" w:rsidP="00CF2E85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9A8" w:rsidRPr="00371199" w:rsidRDefault="004869A8" w:rsidP="00CF2E8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9A8" w:rsidRPr="00371199" w:rsidRDefault="004869A8" w:rsidP="00CF2E85">
            <w:pPr>
              <w:rPr>
                <w:rFonts w:ascii="Arial" w:hAnsi="Arial" w:cs="Arial"/>
              </w:rPr>
            </w:pPr>
          </w:p>
        </w:tc>
      </w:tr>
    </w:tbl>
    <w:p w:rsidR="004869A8" w:rsidRPr="00371199" w:rsidRDefault="004869A8" w:rsidP="004869A8">
      <w:pPr>
        <w:pStyle w:val="Paragraphedeliste"/>
        <w:rPr>
          <w:sz w:val="24"/>
          <w:szCs w:val="24"/>
        </w:rPr>
      </w:pPr>
    </w:p>
    <w:sectPr w:rsidR="004869A8" w:rsidRPr="00371199" w:rsidSect="00E7147A"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755F" w:rsidRDefault="00B2755F" w:rsidP="00B2755F">
      <w:pPr>
        <w:spacing w:after="0" w:line="240" w:lineRule="auto"/>
      </w:pPr>
      <w:r>
        <w:separator/>
      </w:r>
    </w:p>
  </w:endnote>
  <w:endnote w:type="continuationSeparator" w:id="0">
    <w:p w:rsidR="00B2755F" w:rsidRDefault="00B2755F" w:rsidP="00B27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7CA" w:rsidRDefault="004869A8">
    <w:pPr>
      <w:pStyle w:val="Pieddepage"/>
    </w:pPr>
    <w:r>
      <w:t>ACTE D’ENGAGEMENT</w:t>
    </w:r>
    <w:r w:rsidR="00366D38">
      <w:t xml:space="preserve"> (</w:t>
    </w:r>
    <w:r>
      <w:t>AE</w:t>
    </w:r>
    <w:r w:rsidR="00366D38">
      <w:t>)</w:t>
    </w:r>
    <w:r w:rsidR="00A157CA">
      <w:tab/>
    </w:r>
    <w:r w:rsidR="00A157CA">
      <w:tab/>
      <w:t xml:space="preserve">Page </w:t>
    </w:r>
    <w:r w:rsidR="00A157CA">
      <w:rPr>
        <w:b/>
        <w:bCs/>
      </w:rPr>
      <w:fldChar w:fldCharType="begin"/>
    </w:r>
    <w:r w:rsidR="00A157CA">
      <w:rPr>
        <w:b/>
        <w:bCs/>
      </w:rPr>
      <w:instrText>PAGE  \* Arabic  \* MERGEFORMAT</w:instrText>
    </w:r>
    <w:r w:rsidR="00A157CA">
      <w:rPr>
        <w:b/>
        <w:bCs/>
      </w:rPr>
      <w:fldChar w:fldCharType="separate"/>
    </w:r>
    <w:r w:rsidR="00BA4BCC">
      <w:rPr>
        <w:b/>
        <w:bCs/>
        <w:noProof/>
      </w:rPr>
      <w:t>5</w:t>
    </w:r>
    <w:r w:rsidR="00A157CA">
      <w:rPr>
        <w:b/>
        <w:bCs/>
      </w:rPr>
      <w:fldChar w:fldCharType="end"/>
    </w:r>
    <w:r w:rsidR="00A157CA">
      <w:t xml:space="preserve"> sur </w:t>
    </w:r>
    <w:r w:rsidR="00A157CA">
      <w:rPr>
        <w:b/>
        <w:bCs/>
      </w:rPr>
      <w:fldChar w:fldCharType="begin"/>
    </w:r>
    <w:r w:rsidR="00A157CA">
      <w:rPr>
        <w:b/>
        <w:bCs/>
      </w:rPr>
      <w:instrText>NUMPAGES  \* Arabic  \* MERGEFORMAT</w:instrText>
    </w:r>
    <w:r w:rsidR="00A157CA">
      <w:rPr>
        <w:b/>
        <w:bCs/>
      </w:rPr>
      <w:fldChar w:fldCharType="separate"/>
    </w:r>
    <w:r w:rsidR="00BA4BCC">
      <w:rPr>
        <w:b/>
        <w:bCs/>
        <w:noProof/>
      </w:rPr>
      <w:t>6</w:t>
    </w:r>
    <w:r w:rsidR="00A157CA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755F" w:rsidRDefault="00B2755F" w:rsidP="00B2755F">
      <w:pPr>
        <w:spacing w:after="0" w:line="240" w:lineRule="auto"/>
      </w:pPr>
      <w:r>
        <w:separator/>
      </w:r>
    </w:p>
  </w:footnote>
  <w:footnote w:type="continuationSeparator" w:id="0">
    <w:p w:rsidR="00B2755F" w:rsidRDefault="00B2755F" w:rsidP="00B275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z w:val="24"/>
        <w:szCs w:val="24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24"/>
        <w:szCs w:val="24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24"/>
        <w:szCs w:val="24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24"/>
        <w:szCs w:val="24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z w:val="24"/>
        <w:szCs w:val="24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4"/>
        <w:szCs w:val="24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z w:val="24"/>
        <w:szCs w:val="24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2C46E7"/>
    <w:multiLevelType w:val="hybridMultilevel"/>
    <w:tmpl w:val="9D00773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B43D69"/>
    <w:multiLevelType w:val="hybridMultilevel"/>
    <w:tmpl w:val="49A4891A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451363C"/>
    <w:multiLevelType w:val="hybridMultilevel"/>
    <w:tmpl w:val="B4ACBB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BB6D45"/>
    <w:multiLevelType w:val="hybridMultilevel"/>
    <w:tmpl w:val="3B06BF9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DC042F"/>
    <w:multiLevelType w:val="hybridMultilevel"/>
    <w:tmpl w:val="4AF27E5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5D3403"/>
    <w:multiLevelType w:val="multilevel"/>
    <w:tmpl w:val="38D013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1837335"/>
    <w:multiLevelType w:val="hybridMultilevel"/>
    <w:tmpl w:val="EE946C1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1E94030"/>
    <w:multiLevelType w:val="hybridMultilevel"/>
    <w:tmpl w:val="59E03E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8E1263"/>
    <w:multiLevelType w:val="hybridMultilevel"/>
    <w:tmpl w:val="7CEE169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49478D"/>
    <w:multiLevelType w:val="multilevel"/>
    <w:tmpl w:val="54466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8A6C7C"/>
    <w:multiLevelType w:val="hybridMultilevel"/>
    <w:tmpl w:val="457633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D62C75"/>
    <w:multiLevelType w:val="hybridMultilevel"/>
    <w:tmpl w:val="7666A17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3422FC"/>
    <w:multiLevelType w:val="hybridMultilevel"/>
    <w:tmpl w:val="A99AF378"/>
    <w:lvl w:ilvl="0" w:tplc="040C000F">
      <w:start w:val="1"/>
      <w:numFmt w:val="decimal"/>
      <w:lvlText w:val="%1."/>
      <w:lvlJc w:val="left"/>
      <w:pPr>
        <w:ind w:left="1800" w:hanging="360"/>
      </w:p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5112597B"/>
    <w:multiLevelType w:val="hybridMultilevel"/>
    <w:tmpl w:val="DFA66A26"/>
    <w:lvl w:ilvl="0" w:tplc="096CB13C">
      <w:start w:val="4"/>
      <w:numFmt w:val="bullet"/>
      <w:lvlText w:val=""/>
      <w:lvlJc w:val="left"/>
      <w:pPr>
        <w:ind w:left="720" w:hanging="360"/>
      </w:pPr>
      <w:rPr>
        <w:rFonts w:ascii="Wingdings" w:eastAsia="Times New Roman" w:hAnsi="Wingdings" w:cstheme="majorHAnsi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E9312F"/>
    <w:multiLevelType w:val="hybridMultilevel"/>
    <w:tmpl w:val="27BA7B92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5B661770"/>
    <w:multiLevelType w:val="hybridMultilevel"/>
    <w:tmpl w:val="D0D2BB7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6"/>
  </w:num>
  <w:num w:numId="5">
    <w:abstractNumId w:val="8"/>
  </w:num>
  <w:num w:numId="6">
    <w:abstractNumId w:val="18"/>
  </w:num>
  <w:num w:numId="7">
    <w:abstractNumId w:val="13"/>
  </w:num>
  <w:num w:numId="8">
    <w:abstractNumId w:val="12"/>
  </w:num>
  <w:num w:numId="9">
    <w:abstractNumId w:val="17"/>
  </w:num>
  <w:num w:numId="10">
    <w:abstractNumId w:val="10"/>
  </w:num>
  <w:num w:numId="11">
    <w:abstractNumId w:val="4"/>
  </w:num>
  <w:num w:numId="12">
    <w:abstractNumId w:val="9"/>
  </w:num>
  <w:num w:numId="13">
    <w:abstractNumId w:val="15"/>
  </w:num>
  <w:num w:numId="14">
    <w:abstractNumId w:val="5"/>
  </w:num>
  <w:num w:numId="15">
    <w:abstractNumId w:val="7"/>
  </w:num>
  <w:num w:numId="16">
    <w:abstractNumId w:val="14"/>
  </w:num>
  <w:num w:numId="17">
    <w:abstractNumId w:val="6"/>
  </w:num>
  <w:num w:numId="18">
    <w:abstractNumId w:val="11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55F"/>
    <w:rsid w:val="000E1F54"/>
    <w:rsid w:val="00146937"/>
    <w:rsid w:val="00172446"/>
    <w:rsid w:val="00174308"/>
    <w:rsid w:val="001F07E3"/>
    <w:rsid w:val="0020183E"/>
    <w:rsid w:val="002120ED"/>
    <w:rsid w:val="002151E2"/>
    <w:rsid w:val="00220814"/>
    <w:rsid w:val="0023326C"/>
    <w:rsid w:val="002908A3"/>
    <w:rsid w:val="002A17F8"/>
    <w:rsid w:val="002C1EF2"/>
    <w:rsid w:val="003434EB"/>
    <w:rsid w:val="00366D38"/>
    <w:rsid w:val="00371199"/>
    <w:rsid w:val="003C65E3"/>
    <w:rsid w:val="003F38B0"/>
    <w:rsid w:val="004320FA"/>
    <w:rsid w:val="00461C1D"/>
    <w:rsid w:val="004629AE"/>
    <w:rsid w:val="00476BBE"/>
    <w:rsid w:val="004869A8"/>
    <w:rsid w:val="0051667A"/>
    <w:rsid w:val="00544880"/>
    <w:rsid w:val="00593BFB"/>
    <w:rsid w:val="00647936"/>
    <w:rsid w:val="00653322"/>
    <w:rsid w:val="006701C3"/>
    <w:rsid w:val="006C7C23"/>
    <w:rsid w:val="006D28B8"/>
    <w:rsid w:val="006D33D7"/>
    <w:rsid w:val="006E304B"/>
    <w:rsid w:val="00745AFB"/>
    <w:rsid w:val="007B1B01"/>
    <w:rsid w:val="008276B6"/>
    <w:rsid w:val="00830403"/>
    <w:rsid w:val="00851E20"/>
    <w:rsid w:val="008642AA"/>
    <w:rsid w:val="008B469F"/>
    <w:rsid w:val="008F1957"/>
    <w:rsid w:val="00982D67"/>
    <w:rsid w:val="009A340E"/>
    <w:rsid w:val="009B2268"/>
    <w:rsid w:val="009D661D"/>
    <w:rsid w:val="00A157CA"/>
    <w:rsid w:val="00A31ABC"/>
    <w:rsid w:val="00A427FF"/>
    <w:rsid w:val="00AA3D5B"/>
    <w:rsid w:val="00AC0D5F"/>
    <w:rsid w:val="00AD6562"/>
    <w:rsid w:val="00B265C6"/>
    <w:rsid w:val="00B2755F"/>
    <w:rsid w:val="00B46D69"/>
    <w:rsid w:val="00BA4BCC"/>
    <w:rsid w:val="00BE4BD0"/>
    <w:rsid w:val="00C00057"/>
    <w:rsid w:val="00C00DC8"/>
    <w:rsid w:val="00D439A5"/>
    <w:rsid w:val="00D5069D"/>
    <w:rsid w:val="00D70315"/>
    <w:rsid w:val="00DA4F0A"/>
    <w:rsid w:val="00E7147A"/>
    <w:rsid w:val="00EC230C"/>
    <w:rsid w:val="00ED79F8"/>
    <w:rsid w:val="00EF3A72"/>
    <w:rsid w:val="00FB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D2232D"/>
  <w15:chartTrackingRefBased/>
  <w15:docId w15:val="{2727A8CD-FB14-4096-BD49-6648AB852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4BCC"/>
  </w:style>
  <w:style w:type="paragraph" w:styleId="Titre1">
    <w:name w:val="heading 1"/>
    <w:basedOn w:val="Normal"/>
    <w:next w:val="Normal"/>
    <w:link w:val="Titre1Car"/>
    <w:qFormat/>
    <w:rsid w:val="00B275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4869A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27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2755F"/>
  </w:style>
  <w:style w:type="paragraph" w:styleId="Pieddepage">
    <w:name w:val="footer"/>
    <w:basedOn w:val="Normal"/>
    <w:link w:val="PieddepageCar"/>
    <w:uiPriority w:val="99"/>
    <w:unhideWhenUsed/>
    <w:rsid w:val="00B27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2755F"/>
  </w:style>
  <w:style w:type="character" w:customStyle="1" w:styleId="Titre1Car">
    <w:name w:val="Titre 1 Car"/>
    <w:basedOn w:val="Policepardfaut"/>
    <w:link w:val="Titre1"/>
    <w:rsid w:val="00B275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2755F"/>
    <w:pPr>
      <w:outlineLvl w:val="9"/>
    </w:pPr>
    <w:rPr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B2755F"/>
    <w:pPr>
      <w:spacing w:after="100"/>
      <w:ind w:left="220"/>
    </w:pPr>
    <w:rPr>
      <w:rFonts w:eastAsiaTheme="minorEastAsia" w:cs="Times New Roman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B2755F"/>
    <w:pPr>
      <w:spacing w:after="100"/>
    </w:pPr>
    <w:rPr>
      <w:rFonts w:eastAsiaTheme="minorEastAsia" w:cs="Times New Roman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B2755F"/>
    <w:pPr>
      <w:spacing w:after="100"/>
      <w:ind w:left="440"/>
    </w:pPr>
    <w:rPr>
      <w:rFonts w:eastAsiaTheme="minorEastAsia" w:cs="Times New Roman"/>
      <w:lang w:eastAsia="fr-FR"/>
    </w:rPr>
  </w:style>
  <w:style w:type="character" w:styleId="Lienhypertexte">
    <w:name w:val="Hyperlink"/>
    <w:rsid w:val="00A157CA"/>
    <w:rPr>
      <w:color w:val="000080"/>
      <w:u w:val="single"/>
    </w:rPr>
  </w:style>
  <w:style w:type="character" w:styleId="lev">
    <w:name w:val="Strong"/>
    <w:qFormat/>
    <w:rsid w:val="00A157CA"/>
    <w:rPr>
      <w:b/>
      <w:bCs/>
    </w:rPr>
  </w:style>
  <w:style w:type="paragraph" w:styleId="Corpsdetexte">
    <w:name w:val="Body Text"/>
    <w:basedOn w:val="Normal"/>
    <w:link w:val="CorpsdetexteCar"/>
    <w:rsid w:val="00A157CA"/>
    <w:pPr>
      <w:suppressAutoHyphens/>
      <w:spacing w:after="140" w:line="288" w:lineRule="auto"/>
    </w:pPr>
    <w:rPr>
      <w:rFonts w:ascii="Calibri" w:eastAsia="Calibri" w:hAnsi="Calibri" w:cs="Arial"/>
      <w:sz w:val="20"/>
      <w:szCs w:val="20"/>
      <w:lang w:eastAsia="zh-CN"/>
    </w:rPr>
  </w:style>
  <w:style w:type="character" w:customStyle="1" w:styleId="CorpsdetexteCar">
    <w:name w:val="Corps de texte Car"/>
    <w:basedOn w:val="Policepardfaut"/>
    <w:link w:val="Corpsdetexte"/>
    <w:rsid w:val="00A157CA"/>
    <w:rPr>
      <w:rFonts w:ascii="Calibri" w:eastAsia="Calibri" w:hAnsi="Calibri" w:cs="Arial"/>
      <w:sz w:val="20"/>
      <w:szCs w:val="20"/>
      <w:lang w:eastAsia="zh-CN"/>
    </w:rPr>
  </w:style>
  <w:style w:type="character" w:styleId="Lienhypertextesuivivisit">
    <w:name w:val="FollowedHyperlink"/>
    <w:basedOn w:val="Policepardfaut"/>
    <w:uiPriority w:val="99"/>
    <w:semiHidden/>
    <w:unhideWhenUsed/>
    <w:rsid w:val="00D439A5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D439A5"/>
    <w:pPr>
      <w:ind w:left="720"/>
      <w:contextualSpacing/>
    </w:pPr>
  </w:style>
  <w:style w:type="table" w:styleId="Grilledutableau">
    <w:name w:val="Table Grid"/>
    <w:basedOn w:val="TableauNormal"/>
    <w:uiPriority w:val="39"/>
    <w:rsid w:val="006533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908A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276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76B6"/>
    <w:rPr>
      <w:rFonts w:ascii="Segoe UI" w:hAnsi="Segoe UI" w:cs="Segoe UI"/>
      <w:sz w:val="18"/>
      <w:szCs w:val="18"/>
    </w:rPr>
  </w:style>
  <w:style w:type="character" w:customStyle="1" w:styleId="Titre2Car">
    <w:name w:val="Titre 2 Car"/>
    <w:basedOn w:val="Policepardfaut"/>
    <w:link w:val="Titre2"/>
    <w:rsid w:val="004869A8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customStyle="1" w:styleId="style1010">
    <w:name w:val="style1|010"/>
    <w:qFormat/>
    <w:rsid w:val="004869A8"/>
    <w:pPr>
      <w:spacing w:after="0" w:line="240" w:lineRule="auto"/>
    </w:pPr>
    <w:rPr>
      <w:rFonts w:ascii="Trebuchet MS" w:eastAsia="Trebuchet MS" w:hAnsi="Trebuchet MS" w:cs="Trebuchet MS"/>
      <w:sz w:val="20"/>
      <w:szCs w:val="20"/>
      <w:lang w:val="en-US"/>
    </w:rPr>
  </w:style>
  <w:style w:type="paragraph" w:customStyle="1" w:styleId="ParagrapheIndent1">
    <w:name w:val="ParagrapheIndent1"/>
    <w:basedOn w:val="Normal"/>
    <w:next w:val="Normal"/>
    <w:qFormat/>
    <w:rsid w:val="004869A8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/>
    </w:rPr>
  </w:style>
  <w:style w:type="paragraph" w:customStyle="1" w:styleId="ParagrapheIndent2">
    <w:name w:val="ParagrapheIndent2"/>
    <w:basedOn w:val="Normal"/>
    <w:next w:val="Normal"/>
    <w:qFormat/>
    <w:rsid w:val="004869A8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30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2C87DC-94C4-41DA-9D3D-37080CAD6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6</Pages>
  <Words>835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Mairie de Peipin</Company>
  <LinksUpToDate>false</LinksUpToDate>
  <CharactersWithSpaces>5418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Carole CR. Renard</dc:creator>
  <cp:keywords/>
  <dc:description/>
  <cp:lastModifiedBy>Carole CR. Renard</cp:lastModifiedBy>
  <cp:revision>3</cp:revision>
  <cp:lastPrinted>2021-06-23T14:37:00Z</cp:lastPrinted>
  <dcterms:created xsi:type="dcterms:W3CDTF">2021-06-25T07:35:00Z</dcterms:created>
  <dcterms:modified xsi:type="dcterms:W3CDTF">2021-06-25T08:56:00Z</dcterms:modified>
</cp:coreProperties>
</file>